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5C6B6976" w:rsidR="00B57327" w:rsidRPr="00156D62" w:rsidRDefault="00C244DC" w:rsidP="00156D62">
      <w:pPr>
        <w:pStyle w:val="Nagwek1"/>
        <w:shd w:val="clear" w:color="auto" w:fill="C6D9F1" w:themeFill="text2" w:themeFillTint="33"/>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C0599C">
        <w:rPr>
          <w:rFonts w:cstheme="minorHAnsi"/>
          <w:color w:val="000000" w:themeColor="text1"/>
          <w:sz w:val="20"/>
          <w:szCs w:val="20"/>
        </w:rPr>
        <w:br/>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r w:rsidR="00C0599C">
        <w:rPr>
          <w:rFonts w:cstheme="minorHAnsi"/>
          <w:color w:val="000000" w:themeColor="text1"/>
          <w:sz w:val="20"/>
          <w:szCs w:val="20"/>
        </w:rPr>
        <w:t xml:space="preserve">                                     </w:t>
      </w:r>
      <w:r w:rsidR="00C0599C" w:rsidRPr="00C13A38">
        <w:rPr>
          <w:rFonts w:cstheme="minorHAnsi"/>
          <w:color w:val="002060"/>
          <w:sz w:val="20"/>
          <w:szCs w:val="20"/>
        </w:rPr>
        <w:t>POST/DYS/OLD/GZ/01</w:t>
      </w:r>
      <w:r w:rsidR="00333C36">
        <w:rPr>
          <w:rFonts w:cstheme="minorHAnsi"/>
          <w:color w:val="002060"/>
          <w:sz w:val="20"/>
          <w:szCs w:val="20"/>
        </w:rPr>
        <w:t>731</w:t>
      </w:r>
      <w:r w:rsidR="00C0599C" w:rsidRPr="00C13A38">
        <w:rPr>
          <w:rFonts w:cstheme="minorHAnsi"/>
          <w:color w:val="002060"/>
          <w:sz w:val="20"/>
          <w:szCs w:val="20"/>
        </w:rPr>
        <w:t>/2025</w:t>
      </w:r>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3671F29F" w14:textId="0CA36254" w:rsidR="00597C07" w:rsidRPr="004B4556" w:rsidRDefault="00597C07" w:rsidP="00D61FA4">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4C7587A4" w14:textId="2B520BC2" w:rsidR="00597C07" w:rsidRPr="004B4556" w:rsidRDefault="00597C07" w:rsidP="00597C07">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53E17C2A" w14:textId="5A904533" w:rsidR="00597C07" w:rsidRPr="00C95295" w:rsidRDefault="008254B7" w:rsidP="00D61FA4">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005528DB"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005528DB" w:rsidRPr="004B4556">
        <w:rPr>
          <w:rFonts w:asciiTheme="minorHAnsi" w:eastAsia="Calibri" w:hAnsiTheme="minorHAnsi" w:cstheme="minorHAnsi"/>
          <w:bCs/>
          <w:sz w:val="20"/>
        </w:rPr>
        <w:t xml:space="preserve"> </w:t>
      </w:r>
      <w:r w:rsidR="00A104C0" w:rsidRPr="004B4556">
        <w:rPr>
          <w:rFonts w:asciiTheme="minorHAnsi" w:eastAsia="Calibri" w:hAnsiTheme="minorHAnsi" w:cstheme="minorHAnsi"/>
          <w:bCs/>
          <w:iCs/>
          <w:sz w:val="20"/>
        </w:rPr>
        <w:t>9</w:t>
      </w:r>
      <w:r w:rsidR="005A04D9">
        <w:rPr>
          <w:rFonts w:asciiTheme="minorHAnsi" w:eastAsia="Calibri" w:hAnsiTheme="minorHAnsi" w:cstheme="minorHAnsi"/>
          <w:bCs/>
          <w:iCs/>
          <w:sz w:val="20"/>
        </w:rPr>
        <w:t>.4</w:t>
      </w:r>
      <w:r w:rsidR="00CA4469" w:rsidRPr="004B4556">
        <w:rPr>
          <w:rFonts w:asciiTheme="minorHAnsi" w:eastAsia="Calibri" w:hAnsiTheme="minorHAnsi" w:cstheme="minorHAnsi"/>
          <w:bCs/>
          <w:iCs/>
          <w:sz w:val="20"/>
        </w:rPr>
        <w:t xml:space="preserve"> </w:t>
      </w:r>
      <w:r w:rsidR="005528DB" w:rsidRPr="004B4556">
        <w:rPr>
          <w:rFonts w:asciiTheme="minorHAnsi" w:eastAsia="Calibri" w:hAnsiTheme="minorHAnsi" w:cstheme="minorHAnsi"/>
          <w:bCs/>
          <w:iCs/>
          <w:sz w:val="20"/>
        </w:rPr>
        <w:t>Procedury Zakupów PGE Dystrybucja S.A.</w:t>
      </w:r>
      <w:r w:rsidR="002532F2">
        <w:rPr>
          <w:rFonts w:asciiTheme="minorHAnsi" w:hAnsiTheme="minorHAnsi" w:cstheme="minorHAnsi"/>
          <w:color w:val="000000"/>
          <w:sz w:val="20"/>
        </w:rPr>
        <w:t xml:space="preserve">, tj. </w:t>
      </w:r>
      <w:r w:rsidR="00C0599C">
        <w:rPr>
          <w:rFonts w:asciiTheme="minorHAnsi" w:hAnsiTheme="minorHAnsi" w:cstheme="minorHAnsi"/>
          <w:color w:val="000000"/>
          <w:sz w:val="20"/>
        </w:rPr>
        <w:br/>
      </w:r>
      <w:r w:rsidR="002532F2">
        <w:rPr>
          <w:rFonts w:asciiTheme="minorHAnsi" w:hAnsiTheme="minorHAnsi" w:cstheme="minorHAnsi"/>
          <w:color w:val="000000"/>
          <w:sz w:val="20"/>
        </w:rPr>
        <w:t xml:space="preserve">z Postępowania zakupowego wyklucza się: </w:t>
      </w:r>
    </w:p>
    <w:p w14:paraId="22FCE353" w14:textId="6348F4F8" w:rsidR="008570F1" w:rsidRPr="001E44B0" w:rsidRDefault="005C4504" w:rsidP="001E44B0">
      <w:pPr>
        <w:pStyle w:val="Akapitzlist"/>
        <w:numPr>
          <w:ilvl w:val="0"/>
          <w:numId w:val="13"/>
        </w:numPr>
        <w:spacing w:before="120" w:after="120" w:line="240" w:lineRule="auto"/>
        <w:rPr>
          <w:rFonts w:asciiTheme="minorHAnsi" w:eastAsia="Calibri" w:hAnsiTheme="minorHAnsi" w:cstheme="minorHAnsi"/>
          <w:bCs/>
          <w:sz w:val="20"/>
        </w:rPr>
      </w:pPr>
      <w:r w:rsidRPr="001E44B0">
        <w:rPr>
          <w:rFonts w:ascii="Arial" w:hAnsi="Arial"/>
          <w:b/>
          <w:sz w:val="18"/>
          <w:szCs w:val="24"/>
          <w:lang w:eastAsia="pl-PL"/>
        </w:rPr>
        <w:t>(</w:t>
      </w:r>
      <w:r w:rsidR="00605A9A" w:rsidRPr="001E44B0">
        <w:rPr>
          <w:rFonts w:ascii="Arial" w:hAnsi="Arial"/>
          <w:b/>
          <w:sz w:val="18"/>
          <w:szCs w:val="24"/>
          <w:lang w:eastAsia="pl-PL"/>
        </w:rPr>
        <w:t xml:space="preserve">zgodnie z </w:t>
      </w:r>
      <w:r w:rsidRPr="001E44B0">
        <w:rPr>
          <w:rFonts w:ascii="Arial" w:hAnsi="Arial"/>
          <w:b/>
          <w:sz w:val="18"/>
          <w:szCs w:val="24"/>
          <w:lang w:eastAsia="pl-PL"/>
        </w:rPr>
        <w:t>pkt. 9.4.3.1 Procedury Zakupów)</w:t>
      </w:r>
      <w:r w:rsidRPr="001E44B0">
        <w:rPr>
          <w:rFonts w:ascii="Arial" w:hAnsi="Arial"/>
          <w:sz w:val="18"/>
          <w:szCs w:val="24"/>
          <w:lang w:eastAsia="pl-PL"/>
        </w:rPr>
        <w:t xml:space="preserve"> </w:t>
      </w:r>
      <w:r w:rsidR="008570F1" w:rsidRPr="001E44B0">
        <w:rPr>
          <w:rFonts w:ascii="Arial" w:hAnsi="Arial"/>
          <w:sz w:val="18"/>
          <w:szCs w:val="24"/>
          <w:lang w:eastAsia="pl-PL"/>
        </w:rPr>
        <w:t xml:space="preserve">Wykonawcę wymienionego w wykazach określonych </w:t>
      </w:r>
      <w:r w:rsidR="00C0599C">
        <w:rPr>
          <w:rFonts w:ascii="Arial" w:hAnsi="Arial"/>
          <w:sz w:val="18"/>
          <w:szCs w:val="24"/>
          <w:lang w:eastAsia="pl-PL"/>
        </w:rPr>
        <w:br/>
      </w:r>
      <w:r w:rsidR="008570F1" w:rsidRPr="001E44B0">
        <w:rPr>
          <w:rFonts w:ascii="Arial" w:hAnsi="Arial"/>
          <w:sz w:val="18"/>
          <w:szCs w:val="24"/>
          <w:lang w:eastAsia="pl-PL"/>
        </w:rPr>
        <w:t xml:space="preserve">w </w:t>
      </w:r>
      <w:r w:rsidR="008570F1" w:rsidRPr="001E44B0">
        <w:rPr>
          <w:rFonts w:ascii="Arial" w:hAnsi="Arial"/>
          <w:iCs/>
          <w:sz w:val="18"/>
          <w:szCs w:val="24"/>
          <w:lang w:eastAsia="pl-PL"/>
        </w:rPr>
        <w:t xml:space="preserve">Rozporządzeniu Rady (WE) nr 765/2006 z dnia 18 maja 2006 r. dotyczącego środków ograniczających w związku z sytuacją na Białorusi i udziałem Białorusi w agresji Rosji wobec Ukrainy </w:t>
      </w:r>
      <w:r w:rsidR="008570F1" w:rsidRPr="001E44B0">
        <w:rPr>
          <w:rFonts w:ascii="Arial" w:hAnsi="Arial"/>
          <w:sz w:val="18"/>
          <w:szCs w:val="24"/>
          <w:lang w:eastAsia="pl-PL"/>
        </w:rPr>
        <w:t xml:space="preserve">(Dz. Urz. UE L 134 z 20.05.2006, str. 1, z </w:t>
      </w:r>
      <w:proofErr w:type="spellStart"/>
      <w:r w:rsidR="008570F1" w:rsidRPr="001E44B0">
        <w:rPr>
          <w:rFonts w:ascii="Arial" w:hAnsi="Arial"/>
          <w:sz w:val="18"/>
          <w:szCs w:val="24"/>
          <w:lang w:eastAsia="pl-PL"/>
        </w:rPr>
        <w:t>późn</w:t>
      </w:r>
      <w:proofErr w:type="spellEnd"/>
      <w:r w:rsidR="008570F1" w:rsidRPr="001E44B0">
        <w:rPr>
          <w:rFonts w:ascii="Arial" w:hAnsi="Arial"/>
          <w:sz w:val="18"/>
          <w:szCs w:val="24"/>
          <w:lang w:eastAsia="pl-PL"/>
        </w:rPr>
        <w:t xml:space="preserve">. zm.) (dalej: Rozporządzenie 765/2006) </w:t>
      </w:r>
      <w:r w:rsidR="00C0599C">
        <w:rPr>
          <w:rFonts w:ascii="Arial" w:hAnsi="Arial"/>
          <w:sz w:val="18"/>
          <w:szCs w:val="24"/>
          <w:lang w:eastAsia="pl-PL"/>
        </w:rPr>
        <w:br/>
      </w:r>
      <w:r w:rsidR="008570F1" w:rsidRPr="001E44B0">
        <w:rPr>
          <w:rFonts w:ascii="Arial" w:hAnsi="Arial"/>
          <w:sz w:val="18"/>
          <w:szCs w:val="24"/>
          <w:lang w:eastAsia="pl-PL"/>
        </w:rPr>
        <w:t xml:space="preserve">i </w:t>
      </w:r>
      <w:r w:rsidR="008570F1" w:rsidRPr="001E44B0">
        <w:rPr>
          <w:rFonts w:ascii="Arial" w:hAnsi="Arial"/>
          <w:iCs/>
          <w:sz w:val="18"/>
          <w:szCs w:val="24"/>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008570F1" w:rsidRPr="001E44B0">
        <w:rPr>
          <w:rFonts w:ascii="Arial" w:hAnsi="Arial"/>
          <w:iCs/>
          <w:sz w:val="18"/>
          <w:szCs w:val="24"/>
          <w:lang w:eastAsia="pl-PL"/>
        </w:rPr>
        <w:t>późn</w:t>
      </w:r>
      <w:proofErr w:type="spellEnd"/>
      <w:r w:rsidR="008570F1" w:rsidRPr="001E44B0">
        <w:rPr>
          <w:rFonts w:ascii="Arial" w:hAnsi="Arial"/>
          <w:iCs/>
          <w:sz w:val="18"/>
          <w:szCs w:val="24"/>
          <w:lang w:eastAsia="pl-PL"/>
        </w:rPr>
        <w:t xml:space="preserve">. zm.) </w:t>
      </w:r>
      <w:r w:rsidR="008570F1" w:rsidRPr="001E44B0">
        <w:rPr>
          <w:rFonts w:ascii="Arial" w:hAnsi="Arial"/>
          <w:sz w:val="18"/>
          <w:szCs w:val="24"/>
          <w:lang w:eastAsia="pl-PL"/>
        </w:rPr>
        <w:t xml:space="preserve">(dalej: Rozporządzenie 269/2014) albo wpisanego na listę na podstawie decyzji w sprawie wpisu na listę rozstrzygającej </w:t>
      </w:r>
      <w:r w:rsidR="00C0599C">
        <w:rPr>
          <w:rFonts w:ascii="Arial" w:hAnsi="Arial"/>
          <w:sz w:val="18"/>
          <w:szCs w:val="24"/>
          <w:lang w:eastAsia="pl-PL"/>
        </w:rPr>
        <w:br/>
      </w:r>
      <w:r w:rsidR="008570F1" w:rsidRPr="001E44B0">
        <w:rPr>
          <w:rFonts w:ascii="Arial" w:hAnsi="Arial"/>
          <w:sz w:val="18"/>
          <w:szCs w:val="24"/>
          <w:lang w:eastAsia="pl-PL"/>
        </w:rPr>
        <w:t>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AA9B1A1" w14:textId="42F53B98" w:rsidR="008570F1" w:rsidRPr="002532F2"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5C4504">
        <w:rPr>
          <w:rFonts w:ascii="Arial" w:hAnsi="Arial"/>
          <w:b/>
          <w:sz w:val="18"/>
          <w:szCs w:val="24"/>
          <w:lang w:eastAsia="pl-PL"/>
        </w:rPr>
        <w:t>(</w:t>
      </w:r>
      <w:r w:rsidR="00605A9A">
        <w:rPr>
          <w:rFonts w:ascii="Arial" w:hAnsi="Arial"/>
          <w:b/>
          <w:sz w:val="18"/>
          <w:szCs w:val="24"/>
          <w:lang w:eastAsia="pl-PL"/>
        </w:rPr>
        <w:t xml:space="preserve">zgodnie z </w:t>
      </w:r>
      <w:r w:rsidRPr="005C4504">
        <w:rPr>
          <w:rFonts w:ascii="Arial" w:hAnsi="Arial"/>
          <w:b/>
          <w:sz w:val="18"/>
          <w:szCs w:val="24"/>
          <w:lang w:eastAsia="pl-PL"/>
        </w:rPr>
        <w:t>pkt. 9.4.3.2 Procedury Zakupów)</w:t>
      </w:r>
      <w:r w:rsidRPr="005C4504">
        <w:rPr>
          <w:rFonts w:ascii="Arial" w:hAnsi="Arial"/>
          <w:sz w:val="18"/>
          <w:szCs w:val="24"/>
          <w:lang w:eastAsia="pl-PL"/>
        </w:rPr>
        <w:t xml:space="preserve"> </w:t>
      </w:r>
      <w:r w:rsidR="008570F1" w:rsidRPr="002532F2">
        <w:rPr>
          <w:rFonts w:ascii="Arial" w:hAnsi="Arial"/>
          <w:sz w:val="18"/>
          <w:szCs w:val="24"/>
          <w:lang w:eastAsia="pl-PL"/>
        </w:rPr>
        <w:t xml:space="preserve">Wykonawcę, którego beneficjentem rzeczywistym </w:t>
      </w:r>
      <w:r w:rsidR="00C0599C">
        <w:rPr>
          <w:rFonts w:ascii="Arial" w:hAnsi="Arial"/>
          <w:sz w:val="18"/>
          <w:szCs w:val="24"/>
          <w:lang w:eastAsia="pl-PL"/>
        </w:rPr>
        <w:br/>
      </w:r>
      <w:r w:rsidR="008570F1" w:rsidRPr="002532F2">
        <w:rPr>
          <w:rFonts w:ascii="Arial" w:hAnsi="Arial"/>
          <w:sz w:val="18"/>
          <w:szCs w:val="24"/>
          <w:lang w:eastAsia="pl-PL"/>
        </w:rPr>
        <w:t xml:space="preserve">w rozumieniu ustawy z dnia 1 marca 2018 r. o przeciwdziałaniu praniu pieniędzy oraz finansowaniu terroryzmu (tj. Dz. U. z 2022 r. poz. 593 ze zm.) jest osoba wymieniona w wykazach określonych </w:t>
      </w:r>
      <w:r w:rsidR="00333C36">
        <w:rPr>
          <w:rFonts w:ascii="Arial" w:hAnsi="Arial"/>
          <w:sz w:val="18"/>
          <w:szCs w:val="24"/>
          <w:lang w:eastAsia="pl-PL"/>
        </w:rPr>
        <w:br/>
      </w:r>
      <w:r w:rsidR="008570F1" w:rsidRPr="002532F2">
        <w:rPr>
          <w:rFonts w:ascii="Arial" w:hAnsi="Arial"/>
          <w:sz w:val="18"/>
          <w:szCs w:val="24"/>
          <w:lang w:eastAsia="pl-PL"/>
        </w:rPr>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B105C75" w14:textId="00834831" w:rsidR="008570F1" w:rsidRPr="002532F2"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5C4504">
        <w:rPr>
          <w:rFonts w:ascii="Arial" w:hAnsi="Arial"/>
          <w:b/>
          <w:sz w:val="18"/>
          <w:szCs w:val="24"/>
          <w:lang w:eastAsia="pl-PL"/>
        </w:rPr>
        <w:t>(</w:t>
      </w:r>
      <w:r w:rsidR="00605A9A">
        <w:rPr>
          <w:rFonts w:ascii="Arial" w:hAnsi="Arial"/>
          <w:b/>
          <w:sz w:val="18"/>
          <w:szCs w:val="24"/>
          <w:lang w:eastAsia="pl-PL"/>
        </w:rPr>
        <w:t xml:space="preserve">zgodnie z </w:t>
      </w:r>
      <w:r w:rsidRPr="005C4504">
        <w:rPr>
          <w:rFonts w:ascii="Arial" w:hAnsi="Arial"/>
          <w:b/>
          <w:sz w:val="18"/>
          <w:szCs w:val="24"/>
          <w:lang w:eastAsia="pl-PL"/>
        </w:rPr>
        <w:t>pkt. 9.4.3.3 Procedury Zakupów)</w:t>
      </w:r>
      <w:r w:rsidRPr="005C4504">
        <w:rPr>
          <w:rFonts w:ascii="Arial" w:hAnsi="Arial"/>
          <w:sz w:val="18"/>
          <w:szCs w:val="24"/>
          <w:lang w:eastAsia="pl-PL"/>
        </w:rPr>
        <w:t xml:space="preserve"> </w:t>
      </w:r>
      <w:r w:rsidR="008570F1" w:rsidRPr="002532F2">
        <w:rPr>
          <w:rFonts w:ascii="Arial" w:hAnsi="Arial"/>
          <w:sz w:val="18"/>
          <w:szCs w:val="24"/>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7DB7CEB7" w14:textId="286D7287" w:rsidR="008570F1" w:rsidRPr="001E44B0"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5C4504">
        <w:rPr>
          <w:rFonts w:ascii="Arial" w:hAnsi="Arial" w:cs="Arial"/>
          <w:b/>
          <w:sz w:val="18"/>
          <w:szCs w:val="18"/>
          <w:lang w:eastAsia="pl-PL"/>
        </w:rPr>
        <w:t>(</w:t>
      </w:r>
      <w:r w:rsidR="00605A9A">
        <w:rPr>
          <w:rFonts w:ascii="Arial" w:hAnsi="Arial" w:cs="Arial"/>
          <w:b/>
          <w:sz w:val="18"/>
          <w:szCs w:val="18"/>
          <w:lang w:eastAsia="pl-PL"/>
        </w:rPr>
        <w:t xml:space="preserve">zgodnie z </w:t>
      </w:r>
      <w:r w:rsidRPr="005C4504">
        <w:rPr>
          <w:rFonts w:ascii="Arial" w:hAnsi="Arial" w:cs="Arial"/>
          <w:b/>
          <w:sz w:val="18"/>
          <w:szCs w:val="18"/>
          <w:lang w:eastAsia="pl-PL"/>
        </w:rPr>
        <w:t>pkt. 9.4.3.4 Procedury Zakupów)</w:t>
      </w:r>
      <w:r w:rsidRPr="005C4504">
        <w:rPr>
          <w:rFonts w:ascii="Arial" w:hAnsi="Arial" w:cs="Arial"/>
          <w:sz w:val="18"/>
          <w:szCs w:val="18"/>
          <w:lang w:eastAsia="pl-PL"/>
        </w:rPr>
        <w:t xml:space="preserve"> </w:t>
      </w:r>
      <w:r w:rsidR="008570F1" w:rsidRPr="002532F2">
        <w:rPr>
          <w:rFonts w:ascii="Arial" w:hAnsi="Arial" w:cs="Arial"/>
          <w:sz w:val="18"/>
          <w:szCs w:val="18"/>
          <w:lang w:eastAsia="pl-PL"/>
        </w:rPr>
        <w:t>Wykonawcę z udziałem:</w:t>
      </w:r>
    </w:p>
    <w:p w14:paraId="0F8236FF" w14:textId="2339D5F4" w:rsidR="008570F1" w:rsidRPr="008570F1" w:rsidRDefault="008570F1" w:rsidP="006667C1">
      <w:pPr>
        <w:numPr>
          <w:ilvl w:val="0"/>
          <w:numId w:val="14"/>
        </w:numPr>
        <w:shd w:val="clear" w:color="auto" w:fill="FFFFFF" w:themeFill="background1"/>
        <w:spacing w:line="260" w:lineRule="exact"/>
        <w:ind w:left="1276" w:hanging="425"/>
        <w:jc w:val="left"/>
        <w:rPr>
          <w:rFonts w:ascii="Arial" w:hAnsi="Arial" w:cs="Arial"/>
          <w:sz w:val="18"/>
          <w:szCs w:val="18"/>
          <w:lang w:eastAsia="pl-PL"/>
        </w:rPr>
      </w:pPr>
      <w:r w:rsidRPr="008570F1">
        <w:rPr>
          <w:rFonts w:ascii="Arial" w:hAnsi="Arial" w:cs="Arial"/>
          <w:sz w:val="18"/>
          <w:szCs w:val="18"/>
          <w:lang w:eastAsia="pl-PL"/>
        </w:rPr>
        <w:t xml:space="preserve">obywateli rosyjskich lub osób fizycznych lub prawnych, podmiotów lub organów z siedzibą </w:t>
      </w:r>
      <w:r w:rsidR="00FE2C3C">
        <w:rPr>
          <w:rFonts w:ascii="Arial" w:hAnsi="Arial" w:cs="Arial"/>
          <w:sz w:val="18"/>
          <w:szCs w:val="18"/>
          <w:lang w:eastAsia="pl-PL"/>
        </w:rPr>
        <w:br/>
      </w:r>
      <w:r w:rsidRPr="008570F1">
        <w:rPr>
          <w:rFonts w:ascii="Arial" w:hAnsi="Arial" w:cs="Arial"/>
          <w:sz w:val="18"/>
          <w:szCs w:val="18"/>
          <w:lang w:eastAsia="pl-PL"/>
        </w:rPr>
        <w:t>w Rosji;</w:t>
      </w:r>
    </w:p>
    <w:p w14:paraId="11849980" w14:textId="77777777" w:rsidR="008570F1" w:rsidRPr="008570F1" w:rsidRDefault="008570F1" w:rsidP="006667C1">
      <w:pPr>
        <w:numPr>
          <w:ilvl w:val="0"/>
          <w:numId w:val="14"/>
        </w:numPr>
        <w:shd w:val="clear" w:color="auto" w:fill="FFFFFF" w:themeFill="background1"/>
        <w:spacing w:line="260" w:lineRule="exact"/>
        <w:ind w:left="1276" w:hanging="425"/>
        <w:jc w:val="left"/>
        <w:rPr>
          <w:rFonts w:ascii="Arial" w:hAnsi="Arial" w:cs="Arial"/>
          <w:sz w:val="18"/>
          <w:szCs w:val="18"/>
          <w:lang w:eastAsia="pl-PL"/>
        </w:rPr>
      </w:pPr>
      <w:r w:rsidRPr="008570F1">
        <w:rPr>
          <w:rFonts w:ascii="Arial" w:hAnsi="Arial" w:cs="Arial"/>
          <w:sz w:val="18"/>
          <w:szCs w:val="18"/>
          <w:lang w:eastAsia="pl-PL"/>
        </w:rPr>
        <w:t>osób prawnych, podmiotów lub organów, do których prawa własności bezpośrednio lub pośrednio w ponad 50 % należą do podmiotu, o którym mowa w lit. a) niniejszego punktu; lub</w:t>
      </w:r>
    </w:p>
    <w:p w14:paraId="27017435" w14:textId="77777777" w:rsidR="008570F1" w:rsidRPr="008570F1" w:rsidRDefault="008570F1" w:rsidP="006667C1">
      <w:pPr>
        <w:numPr>
          <w:ilvl w:val="0"/>
          <w:numId w:val="14"/>
        </w:numPr>
        <w:shd w:val="clear" w:color="auto" w:fill="FFFFFF" w:themeFill="background1"/>
        <w:spacing w:line="260" w:lineRule="exact"/>
        <w:ind w:left="1276" w:hanging="425"/>
        <w:jc w:val="left"/>
        <w:rPr>
          <w:rFonts w:ascii="Arial" w:hAnsi="Arial" w:cs="Arial"/>
          <w:sz w:val="18"/>
          <w:szCs w:val="18"/>
          <w:lang w:eastAsia="pl-PL"/>
        </w:rPr>
      </w:pPr>
      <w:r w:rsidRPr="008570F1">
        <w:rPr>
          <w:rFonts w:ascii="Arial" w:hAnsi="Arial" w:cs="Arial"/>
          <w:sz w:val="18"/>
          <w:szCs w:val="18"/>
          <w:lang w:eastAsia="pl-PL"/>
        </w:rPr>
        <w:t xml:space="preserve">osób fizycznych lub prawnych, podmiotów lub organów działających w imieniu lub pod kierunkiem podmiotu, którym mowa w lit. a) lub b) niniejszego punktu, </w:t>
      </w:r>
    </w:p>
    <w:p w14:paraId="7DD3CB46" w14:textId="602B4FAC" w:rsidR="008570F1" w:rsidRDefault="008570F1" w:rsidP="00463AA1">
      <w:pPr>
        <w:shd w:val="clear" w:color="auto" w:fill="FFFFFF" w:themeFill="background1"/>
        <w:spacing w:line="260" w:lineRule="exact"/>
        <w:ind w:left="993"/>
        <w:rPr>
          <w:rFonts w:ascii="Arial" w:hAnsi="Arial" w:cs="Arial"/>
          <w:sz w:val="18"/>
          <w:szCs w:val="18"/>
          <w:lang w:eastAsia="pl-PL"/>
        </w:rPr>
      </w:pPr>
      <w:r w:rsidRPr="008570F1">
        <w:rPr>
          <w:rFonts w:ascii="Arial" w:hAnsi="Arial" w:cs="Arial"/>
          <w:sz w:val="18"/>
          <w:szCs w:val="18"/>
          <w:lang w:eastAsia="pl-PL"/>
        </w:rPr>
        <w:t>w tym podwykonawców, dostawców lub podmiotów, na których zdolnościach dany Wykonawca polega w celu wykazania spełniania warunków udziału w Postępowaniu zakupowym, w rozumieniu dyrektyw w sprawie zamówień publicznych (</w:t>
      </w:r>
      <w:r w:rsidRPr="008570F1">
        <w:rPr>
          <w:rFonts w:ascii="Arial" w:hAnsi="Arial" w:cs="Arial"/>
          <w:bCs/>
          <w:sz w:val="18"/>
          <w:szCs w:val="18"/>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8570F1">
        <w:rPr>
          <w:rFonts w:ascii="Arial" w:hAnsi="Arial" w:cs="Arial"/>
          <w:sz w:val="18"/>
          <w:szCs w:val="18"/>
          <w:lang w:eastAsia="pl-PL"/>
        </w:rPr>
        <w:t>) w przypadku gdy przypada na nich ponad 10 % wartości Zamówienia.</w:t>
      </w:r>
    </w:p>
    <w:p w14:paraId="789C6D8C" w14:textId="07690E3A" w:rsidR="001E44B0" w:rsidRDefault="001E44B0" w:rsidP="00463AA1">
      <w:pPr>
        <w:shd w:val="clear" w:color="auto" w:fill="FFFFFF" w:themeFill="background1"/>
        <w:spacing w:line="260" w:lineRule="exact"/>
        <w:ind w:left="993"/>
        <w:rPr>
          <w:rFonts w:ascii="Arial" w:hAnsi="Arial" w:cs="Arial"/>
          <w:sz w:val="18"/>
          <w:szCs w:val="18"/>
          <w:lang w:eastAsia="pl-PL"/>
        </w:rPr>
      </w:pPr>
    </w:p>
    <w:p w14:paraId="20C2B5B4" w14:textId="1BE3D23F" w:rsidR="001E44B0" w:rsidRDefault="001E44B0" w:rsidP="001E44B0">
      <w:pPr>
        <w:shd w:val="clear" w:color="auto" w:fill="FFFFFF" w:themeFill="background1"/>
        <w:spacing w:line="260" w:lineRule="exact"/>
        <w:ind w:left="426"/>
        <w:rPr>
          <w:rFonts w:ascii="Arial" w:hAnsi="Arial" w:cs="Arial"/>
          <w:sz w:val="18"/>
          <w:szCs w:val="18"/>
          <w:lang w:eastAsia="pl-PL"/>
        </w:rPr>
      </w:pPr>
      <w:r>
        <w:rPr>
          <w:rFonts w:asciiTheme="minorHAnsi" w:hAnsiTheme="minorHAnsi" w:cstheme="minorHAnsi"/>
          <w:sz w:val="20"/>
          <w:lang w:eastAsia="pl-PL"/>
        </w:rPr>
        <w:t>Ponadto z pos</w:t>
      </w:r>
      <w:r w:rsidR="00013225">
        <w:rPr>
          <w:rFonts w:asciiTheme="minorHAnsi" w:hAnsiTheme="minorHAnsi" w:cstheme="minorHAnsi"/>
          <w:sz w:val="20"/>
          <w:lang w:eastAsia="pl-PL"/>
        </w:rPr>
        <w:t>tępowania wyklucza się Wykonawcę, jeżeli:</w:t>
      </w:r>
    </w:p>
    <w:p w14:paraId="3381B3D1" w14:textId="5795399C" w:rsidR="001E44B0" w:rsidRDefault="008E1D24" w:rsidP="00013225">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 xml:space="preserve">(zgodnie z </w:t>
      </w:r>
      <w:r>
        <w:rPr>
          <w:rFonts w:ascii="Arial" w:hAnsi="Arial" w:cs="Arial"/>
          <w:b/>
          <w:sz w:val="18"/>
          <w:szCs w:val="18"/>
          <w:lang w:eastAsia="pl-PL"/>
        </w:rPr>
        <w:t>pkt. 9.4.2</w:t>
      </w:r>
      <w:r w:rsidRPr="008E1D24">
        <w:rPr>
          <w:rFonts w:ascii="Arial" w:hAnsi="Arial" w:cs="Arial"/>
          <w:b/>
          <w:sz w:val="18"/>
          <w:szCs w:val="18"/>
          <w:lang w:eastAsia="pl-PL"/>
        </w:rPr>
        <w:t>.2 Procedury Zakupów)</w:t>
      </w:r>
      <w:r w:rsidRPr="008E1D24">
        <w:rPr>
          <w:rFonts w:ascii="Arial" w:hAnsi="Arial" w:cs="Arial"/>
          <w:sz w:val="18"/>
          <w:szCs w:val="18"/>
          <w:lang w:eastAsia="pl-PL"/>
        </w:rPr>
        <w:t xml:space="preserve"> </w:t>
      </w:r>
      <w:r w:rsidR="001E44B0" w:rsidRPr="001E44B0">
        <w:rPr>
          <w:rFonts w:ascii="Arial" w:hAnsi="Arial" w:cs="Arial"/>
          <w:sz w:val="18"/>
          <w:szCs w:val="18"/>
          <w:lang w:eastAsia="pl-PL"/>
        </w:rPr>
        <w:t>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11DC3790" w14:textId="020DF0CA" w:rsidR="001E44B0" w:rsidRPr="00013225"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udziału w zorganizowanej grupie przestępczej albo związku mającym na celu popełnienie przestępstwa lub przestępstwa skarbowego, o którym mowa w art. 258 Kodeksu karnego,</w:t>
      </w:r>
    </w:p>
    <w:p w14:paraId="484C5299" w14:textId="1C0DFC70"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handlu ludźmi, o którym mowa w art. 189a Kodeksu karnego,</w:t>
      </w:r>
    </w:p>
    <w:p w14:paraId="330995C5" w14:textId="29552857"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 xml:space="preserve">o którym mowa w art. 228–230a, art. 250a Kodeksu karnego lub w art. 46 lub art. 48 ustawy </w:t>
      </w:r>
      <w:r w:rsidR="00FE2C3C">
        <w:rPr>
          <w:rFonts w:ascii="Arial" w:hAnsi="Arial" w:cs="Arial"/>
          <w:sz w:val="18"/>
          <w:szCs w:val="18"/>
          <w:lang w:eastAsia="pl-PL"/>
        </w:rPr>
        <w:br/>
      </w:r>
      <w:r w:rsidRPr="00013225">
        <w:rPr>
          <w:rFonts w:ascii="Arial" w:hAnsi="Arial" w:cs="Arial"/>
          <w:sz w:val="18"/>
          <w:szCs w:val="18"/>
          <w:lang w:eastAsia="pl-PL"/>
        </w:rPr>
        <w:t xml:space="preserve">z dnia 25 czerwca 2010 r. o sporcie (Dz.U. z 2020 r. poz. 1133 oraz z 2021 r. poz. 2054) lub w art. 54 ust. 1-4 ustawy z dnia 12 maja 2011 r. o refundacji leków, środków spożywczych </w:t>
      </w:r>
      <w:r w:rsidRPr="00013225">
        <w:rPr>
          <w:rFonts w:ascii="Arial" w:hAnsi="Arial" w:cs="Arial"/>
          <w:sz w:val="18"/>
          <w:szCs w:val="18"/>
          <w:lang w:eastAsia="pl-PL"/>
        </w:rPr>
        <w:lastRenderedPageBreak/>
        <w:t>specjalnego przeznaczenia żywieniowego oraz wyrobów medycznych (Dz.U. z 2021 r. poz. 523, 1292, 1559 i 2054),</w:t>
      </w:r>
    </w:p>
    <w:p w14:paraId="11C36669" w14:textId="59749707"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3C7455" w14:textId="0E851ACA"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o charakterze terrorystycznym, o którym mowa w art. 115 § 20 Kodeksu karnego, lub mające na celu popełnienie tego przestępstwa,</w:t>
      </w:r>
    </w:p>
    <w:p w14:paraId="7A479E77" w14:textId="1BD6157D" w:rsidR="001E44B0" w:rsidRDefault="001E44B0" w:rsidP="00D25D07">
      <w:pPr>
        <w:pStyle w:val="Akapitzlist"/>
        <w:numPr>
          <w:ilvl w:val="0"/>
          <w:numId w:val="26"/>
        </w:numPr>
        <w:shd w:val="clear" w:color="auto" w:fill="FFFFFF" w:themeFill="background1"/>
        <w:spacing w:line="260" w:lineRule="exact"/>
        <w:rPr>
          <w:rFonts w:ascii="Arial" w:hAnsi="Arial" w:cs="Arial"/>
          <w:sz w:val="18"/>
          <w:szCs w:val="18"/>
          <w:lang w:eastAsia="pl-PL"/>
        </w:rPr>
      </w:pPr>
      <w:r w:rsidRPr="00D25D07">
        <w:rPr>
          <w:rFonts w:ascii="Arial" w:hAnsi="Arial" w:cs="Arial"/>
          <w:sz w:val="18"/>
          <w:szCs w:val="18"/>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28974746" w14:textId="517BA8CE" w:rsidR="001E44B0" w:rsidRPr="00D25D07" w:rsidRDefault="001E44B0" w:rsidP="00D25D07">
      <w:pPr>
        <w:pStyle w:val="Akapitzlist"/>
        <w:numPr>
          <w:ilvl w:val="0"/>
          <w:numId w:val="26"/>
        </w:numPr>
        <w:shd w:val="clear" w:color="auto" w:fill="FFFFFF" w:themeFill="background1"/>
        <w:spacing w:line="260" w:lineRule="exact"/>
        <w:rPr>
          <w:rFonts w:ascii="Arial" w:hAnsi="Arial" w:cs="Arial"/>
          <w:sz w:val="18"/>
          <w:szCs w:val="18"/>
          <w:lang w:eastAsia="pl-PL"/>
        </w:rPr>
      </w:pPr>
      <w:r w:rsidRPr="00D25D07">
        <w:rPr>
          <w:rFonts w:ascii="Arial" w:hAnsi="Arial" w:cs="Arial"/>
          <w:sz w:val="18"/>
          <w:szCs w:val="18"/>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E960EA3" w14:textId="509A0A9B" w:rsidR="001E44B0" w:rsidRDefault="001E44B0" w:rsidP="00D25D07">
      <w:pPr>
        <w:shd w:val="clear" w:color="auto" w:fill="FFFFFF" w:themeFill="background1"/>
        <w:spacing w:line="260" w:lineRule="exact"/>
        <w:ind w:left="993" w:firstLine="360"/>
        <w:rPr>
          <w:rFonts w:ascii="Arial" w:hAnsi="Arial" w:cs="Arial"/>
          <w:sz w:val="18"/>
          <w:szCs w:val="18"/>
          <w:lang w:eastAsia="pl-PL"/>
        </w:rPr>
      </w:pPr>
      <w:r w:rsidRPr="001E44B0">
        <w:rPr>
          <w:rFonts w:ascii="Arial" w:hAnsi="Arial" w:cs="Arial"/>
          <w:sz w:val="18"/>
          <w:szCs w:val="18"/>
          <w:lang w:eastAsia="pl-PL"/>
        </w:rPr>
        <w:t xml:space="preserve">- lub za odpowiedni czyn zabroniony określony w przepisach prawa obcego. </w:t>
      </w:r>
    </w:p>
    <w:p w14:paraId="6DBC649F" w14:textId="48CA297F"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3</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 xml:space="preserve">Wobec Wykonawcy orzeczono zakaz ubiegania się </w:t>
      </w:r>
      <w:r w:rsidR="00FE2C3C">
        <w:rPr>
          <w:rFonts w:ascii="Arial" w:hAnsi="Arial" w:cs="Arial"/>
          <w:sz w:val="18"/>
          <w:szCs w:val="18"/>
          <w:lang w:eastAsia="pl-PL"/>
        </w:rPr>
        <w:br/>
      </w:r>
      <w:r w:rsidR="001E44B0" w:rsidRPr="00D25D07">
        <w:rPr>
          <w:rFonts w:ascii="Arial" w:hAnsi="Arial" w:cs="Arial"/>
          <w:sz w:val="18"/>
          <w:szCs w:val="18"/>
          <w:lang w:eastAsia="pl-PL"/>
        </w:rPr>
        <w:t>o zamówienia publiczne,</w:t>
      </w:r>
    </w:p>
    <w:p w14:paraId="6F6D06B1" w14:textId="35D93434"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4</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 xml:space="preserve">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w:t>
      </w:r>
      <w:r w:rsidR="00FE2C3C">
        <w:rPr>
          <w:rFonts w:ascii="Arial" w:hAnsi="Arial" w:cs="Arial"/>
          <w:sz w:val="18"/>
          <w:szCs w:val="18"/>
          <w:lang w:eastAsia="pl-PL"/>
        </w:rPr>
        <w:br/>
      </w:r>
      <w:r w:rsidR="001E44B0" w:rsidRPr="00D25D07">
        <w:rPr>
          <w:rFonts w:ascii="Arial" w:hAnsi="Arial" w:cs="Arial"/>
          <w:sz w:val="18"/>
          <w:szCs w:val="18"/>
          <w:lang w:eastAsia="pl-PL"/>
        </w:rPr>
        <w:t>o dopuszczenie do udziału w Postępowaniu zakupowym/Oferty wstępne/Oferty, chyba że wykażą, że przygotowali Wnioski o dopuszczenie do udziału w Postępowaniu zakupowym/Oferty wstępne/Oferty niezależnie od siebie,</w:t>
      </w:r>
    </w:p>
    <w:p w14:paraId="44A6B9E6" w14:textId="432E679B"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5</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bezprawnie wpływał lub próbował wpływać na czynności Zamawiającego lub próbował pozyskać lub pozyskał informacje poufne, mogące dać mu przewagę w Postępowaniu zakupowym,</w:t>
      </w:r>
    </w:p>
    <w:p w14:paraId="4B36814C" w14:textId="797F1097"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6</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nie daje rękojmi należytego wykonania Zakupu z uwagi na prowadzone przeciwko niemu lub członkom organów spółki Wykonawcy postępowanie o popełnienie przestępstwa w związku z prowadzoną działalnością gospodarczą,</w:t>
      </w:r>
    </w:p>
    <w:p w14:paraId="050B2B29" w14:textId="02E5E8E6"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7</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883829D" w14:textId="422F10A6"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8</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który nie wykonał lub nienależycie wykonał zobowiązanie wynikające z innej Umowy zakupowej zawartej ze Spółką GK PGE lub innymi podmiotami.</w:t>
      </w:r>
    </w:p>
    <w:p w14:paraId="2C517511" w14:textId="719C7746"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9</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doradzał lub w inny sposób był zaangażowany w przygotowanie Postępowania zakupowego i doszło w związku</w:t>
      </w:r>
      <w:r w:rsidR="00D25D07">
        <w:rPr>
          <w:rFonts w:ascii="Arial" w:hAnsi="Arial" w:cs="Arial"/>
          <w:sz w:val="18"/>
          <w:szCs w:val="18"/>
          <w:lang w:eastAsia="pl-PL"/>
        </w:rPr>
        <w:t xml:space="preserve"> </w:t>
      </w:r>
      <w:r w:rsidR="001E44B0" w:rsidRPr="008E1D24">
        <w:rPr>
          <w:rFonts w:ascii="Arial" w:hAnsi="Arial" w:cs="Arial"/>
          <w:sz w:val="18"/>
          <w:szCs w:val="18"/>
          <w:lang w:eastAsia="pl-PL"/>
        </w:rPr>
        <w:t xml:space="preserve">z tym do zakłócenia konkurencji wynikającego z wcześniejszego zaangażowania tego Wykonawcy lub podmiotu, który należy z Wykonawcą do tej samej grupy kapitałowej w rozumieniu ustawy z dnia 16 lutego 2007r. </w:t>
      </w:r>
      <w:r w:rsidR="00FE2C3C">
        <w:rPr>
          <w:rFonts w:ascii="Arial" w:hAnsi="Arial" w:cs="Arial"/>
          <w:sz w:val="18"/>
          <w:szCs w:val="18"/>
          <w:lang w:eastAsia="pl-PL"/>
        </w:rPr>
        <w:br/>
      </w:r>
      <w:r w:rsidR="001E44B0" w:rsidRPr="008E1D24">
        <w:rPr>
          <w:rFonts w:ascii="Arial" w:hAnsi="Arial" w:cs="Arial"/>
          <w:sz w:val="18"/>
          <w:szCs w:val="18"/>
          <w:lang w:eastAsia="pl-PL"/>
        </w:rPr>
        <w:t>o ochronie konkurencji i konsumentów, chyba że spowodowane tym zakłócenie konkurencji może być wyeliminowane w inny sposób niż przez wykluczenie Wykonawcy z udziału w Postępowaniu zakupowym,</w:t>
      </w:r>
    </w:p>
    <w:p w14:paraId="4C04C6DF" w14:textId="11BD29E0"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10</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 xml:space="preserve">Wykonawca nie wykonał Umowy zakupowej zawartej przez danego Zamawiającego lub wykonał ją nienależycie, </w:t>
      </w:r>
    </w:p>
    <w:p w14:paraId="6E4E2D9A" w14:textId="5CDB986D"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11</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 xml:space="preserve">Wykonawca odmówił zawarcia Umowy po przeprowadzonym Postępowaniu zakupowym, </w:t>
      </w:r>
    </w:p>
    <w:p w14:paraId="48386FEB" w14:textId="2D87301D"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w:t>
      </w:r>
      <w:r w:rsidRPr="008E1D24">
        <w:rPr>
          <w:rFonts w:ascii="Arial" w:hAnsi="Arial" w:cs="Arial"/>
          <w:b/>
          <w:sz w:val="18"/>
          <w:szCs w:val="18"/>
          <w:lang w:eastAsia="pl-PL"/>
        </w:rPr>
        <w:t>2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Wykonawca w wyniku lekkomyślności lub niedbalstwa przedstawił informacje wprowadzające w błąd, co mogło mieć istotny wpływ na decyzje podejmowane przez Zamawiającego w Postępowaniu zakupowym,</w:t>
      </w:r>
    </w:p>
    <w:p w14:paraId="382A77B1" w14:textId="766FA5AF"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 xml:space="preserve">(zgodnie z </w:t>
      </w:r>
      <w:r>
        <w:rPr>
          <w:rFonts w:ascii="Arial" w:hAnsi="Arial" w:cs="Arial"/>
          <w:b/>
          <w:sz w:val="18"/>
          <w:szCs w:val="18"/>
          <w:lang w:eastAsia="pl-PL"/>
        </w:rPr>
        <w:t>pkt. 9.4.2.13</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503E9BAA" w14:textId="5B13BE79"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.14</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 xml:space="preserve">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78CB7350" w14:textId="22DB5F84" w:rsidR="008E1D24" w:rsidRDefault="008E1D24" w:rsidP="008E1D24">
      <w:pPr>
        <w:pStyle w:val="Akapitzlist"/>
        <w:spacing w:before="120" w:after="120" w:line="240" w:lineRule="auto"/>
        <w:ind w:left="786"/>
        <w:rPr>
          <w:rFonts w:ascii="Arial" w:hAnsi="Arial" w:cs="Arial"/>
          <w:sz w:val="18"/>
          <w:szCs w:val="18"/>
          <w:lang w:eastAsia="pl-PL"/>
        </w:rPr>
      </w:pPr>
    </w:p>
    <w:p w14:paraId="54EBFDD4" w14:textId="77777777" w:rsidR="005A04D9" w:rsidRPr="008E1D24" w:rsidRDefault="005A04D9" w:rsidP="008E1D24">
      <w:pPr>
        <w:pStyle w:val="Akapitzlist"/>
        <w:spacing w:before="120" w:after="120" w:line="240" w:lineRule="auto"/>
        <w:ind w:left="786"/>
        <w:rPr>
          <w:rFonts w:ascii="Arial" w:hAnsi="Arial" w:cs="Arial"/>
          <w:sz w:val="18"/>
          <w:szCs w:val="18"/>
          <w:lang w:eastAsia="pl-PL"/>
        </w:rPr>
      </w:pPr>
    </w:p>
    <w:p w14:paraId="77AE0156" w14:textId="77777777" w:rsidR="00AD1124" w:rsidRPr="00AD1124" w:rsidRDefault="00AD1124" w:rsidP="00AD1124">
      <w:pPr>
        <w:numPr>
          <w:ilvl w:val="1"/>
          <w:numId w:val="28"/>
        </w:numPr>
        <w:spacing w:before="120" w:after="120" w:line="240" w:lineRule="auto"/>
        <w:ind w:left="426" w:hanging="426"/>
        <w:contextualSpacing/>
        <w:rPr>
          <w:rFonts w:asciiTheme="minorHAnsi" w:hAnsiTheme="minorHAnsi" w:cstheme="minorHAnsi"/>
          <w:sz w:val="20"/>
        </w:rPr>
      </w:pPr>
      <w:r w:rsidRPr="00AD1124">
        <w:rPr>
          <w:rFonts w:asciiTheme="minorHAnsi" w:hAnsiTheme="minorHAnsi" w:cstheme="minorHAnsi"/>
          <w:sz w:val="20"/>
        </w:rPr>
        <w:lastRenderedPageBreak/>
        <w:t>Spełniają warunki udziału w postępowaniu, jak niżej:</w:t>
      </w:r>
    </w:p>
    <w:p w14:paraId="75B34844" w14:textId="1E633B9E" w:rsidR="00AD1124" w:rsidRPr="00283644" w:rsidRDefault="00AD1124" w:rsidP="00283644">
      <w:pPr>
        <w:spacing w:before="60" w:after="120"/>
        <w:ind w:left="993" w:hanging="567"/>
        <w:contextualSpacing/>
        <w:rPr>
          <w:rFonts w:asciiTheme="minorHAnsi" w:hAnsiTheme="minorHAnsi" w:cstheme="minorHAnsi"/>
          <w:b/>
          <w:bCs/>
          <w:sz w:val="20"/>
          <w:lang w:eastAsia="pl-PL"/>
        </w:rPr>
      </w:pPr>
      <w:r w:rsidRPr="00AD1124">
        <w:rPr>
          <w:rFonts w:asciiTheme="minorHAnsi" w:hAnsiTheme="minorHAnsi" w:cstheme="minorHAnsi"/>
          <w:b/>
          <w:bCs/>
          <w:sz w:val="20"/>
          <w:lang w:eastAsia="pl-PL"/>
        </w:rPr>
        <w:t xml:space="preserve">1.2.1. Posiadają niezbędne zdolności techniczne lub zawodowe do zrealizowania Zakupu, </w:t>
      </w:r>
      <w:r w:rsidR="00283644">
        <w:rPr>
          <w:rFonts w:asciiTheme="minorHAnsi" w:hAnsiTheme="minorHAnsi" w:cstheme="minorHAnsi"/>
          <w:b/>
          <w:bCs/>
          <w:sz w:val="20"/>
          <w:lang w:eastAsia="pl-PL"/>
        </w:rPr>
        <w:br/>
      </w:r>
      <w:r w:rsidRPr="00AD1124">
        <w:rPr>
          <w:rFonts w:asciiTheme="minorHAnsi" w:hAnsiTheme="minorHAnsi" w:cstheme="minorHAnsi"/>
          <w:b/>
          <w:bCs/>
          <w:sz w:val="20"/>
          <w:lang w:eastAsia="pl-PL"/>
        </w:rPr>
        <w:t xml:space="preserve">w szczególności  wiedzę i doświadczenie oraz dysponują potencjałem technicznym i osobami zdolnymi do realizacji Zakupu </w:t>
      </w:r>
    </w:p>
    <w:p w14:paraId="79E84C3D" w14:textId="77777777" w:rsidR="00AD1124" w:rsidRPr="00AD1124" w:rsidRDefault="00AD1124" w:rsidP="00AD1124">
      <w:pPr>
        <w:pStyle w:val="Akapitzlist"/>
        <w:spacing w:before="60" w:after="120" w:line="240" w:lineRule="auto"/>
        <w:ind w:left="567" w:firstLine="426"/>
        <w:rPr>
          <w:rFonts w:asciiTheme="minorHAnsi" w:hAnsiTheme="minorHAnsi" w:cstheme="minorHAnsi"/>
          <w:sz w:val="20"/>
          <w:lang w:eastAsia="pl-PL"/>
        </w:rPr>
      </w:pPr>
      <w:r w:rsidRPr="00AD1124">
        <w:rPr>
          <w:rFonts w:asciiTheme="minorHAnsi" w:hAnsiTheme="minorHAnsi" w:cstheme="minorHAnsi"/>
          <w:sz w:val="20"/>
          <w:lang w:eastAsia="pl-PL"/>
        </w:rPr>
        <w:t>W celu potwierdzenia spełnienia warunku Wykonawcy powinni wykazać, że:</w:t>
      </w:r>
    </w:p>
    <w:p w14:paraId="3A8040E8" w14:textId="4EE3E5EE" w:rsidR="006A2321" w:rsidRPr="00C13A38" w:rsidRDefault="006A2321" w:rsidP="00EF3D1C">
      <w:pPr>
        <w:pStyle w:val="Akapitzlist"/>
        <w:numPr>
          <w:ilvl w:val="0"/>
          <w:numId w:val="6"/>
        </w:numPr>
        <w:spacing w:before="120" w:after="120" w:line="240" w:lineRule="auto"/>
        <w:ind w:left="1276" w:hanging="283"/>
        <w:rPr>
          <w:rFonts w:asciiTheme="minorHAnsi" w:hAnsiTheme="minorHAnsi" w:cstheme="minorHAnsi"/>
          <w:snapToGrid w:val="0"/>
          <w:color w:val="002060"/>
          <w:sz w:val="18"/>
          <w:lang w:eastAsia="pl-PL"/>
        </w:rPr>
      </w:pPr>
      <w:r w:rsidRPr="00C13A38">
        <w:rPr>
          <w:rFonts w:ascii="Calibri" w:hAnsi="Calibri" w:cs="Arial"/>
          <w:snapToGrid w:val="0"/>
          <w:color w:val="002060"/>
          <w:sz w:val="20"/>
          <w:szCs w:val="22"/>
          <w:lang w:eastAsia="pl-PL"/>
        </w:rPr>
        <w:t xml:space="preserve">w okresie ostatnich </w:t>
      </w:r>
      <w:r w:rsidR="00333C36">
        <w:rPr>
          <w:rFonts w:ascii="Calibri" w:hAnsi="Calibri" w:cs="Arial"/>
          <w:snapToGrid w:val="0"/>
          <w:color w:val="002060"/>
          <w:sz w:val="20"/>
          <w:szCs w:val="22"/>
          <w:lang w:eastAsia="pl-PL"/>
        </w:rPr>
        <w:t>5</w:t>
      </w:r>
      <w:r w:rsidRPr="00C13A38">
        <w:rPr>
          <w:rFonts w:ascii="Calibri" w:hAnsi="Calibri" w:cs="Arial"/>
          <w:snapToGrid w:val="0"/>
          <w:color w:val="002060"/>
          <w:sz w:val="20"/>
          <w:szCs w:val="22"/>
          <w:lang w:eastAsia="pl-PL"/>
        </w:rPr>
        <w:t xml:space="preserve"> lat przed upływem terminu składania ofert, a jeżeli okres prowadzenia działalności jest krótszy – w tym okresie, zrealizowali </w:t>
      </w:r>
      <w:r w:rsidR="008B4EEF" w:rsidRPr="001E6F26">
        <w:rPr>
          <w:rFonts w:ascii="Calibri" w:hAnsi="Calibri" w:cs="Arial"/>
          <w:snapToGrid w:val="0"/>
          <w:color w:val="002060"/>
          <w:sz w:val="20"/>
          <w:szCs w:val="22"/>
          <w:u w:val="single"/>
          <w:lang w:eastAsia="pl-PL"/>
        </w:rPr>
        <w:t xml:space="preserve">co najmniej </w:t>
      </w:r>
      <w:r w:rsidR="00367FE5" w:rsidRPr="001E6F26">
        <w:rPr>
          <w:rFonts w:ascii="Calibri" w:hAnsi="Calibri" w:cs="Arial"/>
          <w:snapToGrid w:val="0"/>
          <w:color w:val="002060"/>
          <w:sz w:val="20"/>
          <w:szCs w:val="22"/>
          <w:u w:val="single"/>
          <w:lang w:eastAsia="pl-PL"/>
        </w:rPr>
        <w:t>3</w:t>
      </w:r>
      <w:r w:rsidR="001E6F26">
        <w:rPr>
          <w:rFonts w:ascii="Calibri" w:hAnsi="Calibri" w:cs="Arial"/>
          <w:snapToGrid w:val="0"/>
          <w:color w:val="002060"/>
          <w:sz w:val="20"/>
          <w:szCs w:val="22"/>
          <w:u w:val="single"/>
          <w:lang w:eastAsia="pl-PL"/>
        </w:rPr>
        <w:t xml:space="preserve"> </w:t>
      </w:r>
      <w:r w:rsidR="00367FE5" w:rsidRPr="00367FE5">
        <w:rPr>
          <w:rFonts w:ascii="Calibri" w:hAnsi="Calibri" w:cs="Arial"/>
          <w:snapToGrid w:val="0"/>
          <w:color w:val="002060"/>
          <w:sz w:val="20"/>
          <w:szCs w:val="22"/>
          <w:u w:val="single"/>
          <w:lang w:eastAsia="pl-PL"/>
        </w:rPr>
        <w:t xml:space="preserve">odpowiadające swoim rodzajem </w:t>
      </w:r>
      <w:r w:rsidR="00367FE5">
        <w:rPr>
          <w:rFonts w:ascii="Calibri" w:hAnsi="Calibri" w:cs="Arial"/>
          <w:snapToGrid w:val="0"/>
          <w:color w:val="002060"/>
          <w:sz w:val="20"/>
          <w:szCs w:val="22"/>
          <w:u w:val="single"/>
          <w:lang w:eastAsia="pl-PL"/>
        </w:rPr>
        <w:t>usług</w:t>
      </w:r>
      <w:r w:rsidR="001E6F26">
        <w:rPr>
          <w:rFonts w:ascii="Calibri" w:hAnsi="Calibri" w:cs="Arial"/>
          <w:snapToGrid w:val="0"/>
          <w:color w:val="002060"/>
          <w:sz w:val="20"/>
          <w:szCs w:val="22"/>
          <w:u w:val="single"/>
          <w:lang w:eastAsia="pl-PL"/>
        </w:rPr>
        <w:t>i</w:t>
      </w:r>
      <w:r w:rsidR="00367FE5" w:rsidRPr="00367FE5">
        <w:rPr>
          <w:rFonts w:ascii="Calibri" w:hAnsi="Calibri" w:cs="Arial"/>
          <w:snapToGrid w:val="0"/>
          <w:color w:val="002060"/>
          <w:sz w:val="20"/>
          <w:szCs w:val="22"/>
          <w:u w:val="single"/>
          <w:lang w:eastAsia="pl-PL"/>
        </w:rPr>
        <w:t xml:space="preserve"> s</w:t>
      </w:r>
      <w:r w:rsidR="001E6F26">
        <w:rPr>
          <w:rFonts w:ascii="Calibri" w:hAnsi="Calibri" w:cs="Arial"/>
          <w:snapToGrid w:val="0"/>
          <w:color w:val="002060"/>
          <w:sz w:val="20"/>
          <w:szCs w:val="22"/>
          <w:u w:val="single"/>
          <w:lang w:eastAsia="pl-PL"/>
        </w:rPr>
        <w:t>tanowiące</w:t>
      </w:r>
      <w:r w:rsidR="00367FE5" w:rsidRPr="00367FE5">
        <w:rPr>
          <w:rFonts w:ascii="Calibri" w:hAnsi="Calibri" w:cs="Arial"/>
          <w:snapToGrid w:val="0"/>
          <w:color w:val="002060"/>
          <w:sz w:val="20"/>
          <w:szCs w:val="22"/>
          <w:u w:val="single"/>
          <w:lang w:eastAsia="pl-PL"/>
        </w:rPr>
        <w:t xml:space="preserve"> przedmiot zamówienia</w:t>
      </w:r>
    </w:p>
    <w:p w14:paraId="2ADDB52A" w14:textId="71482E77" w:rsidR="006A2321" w:rsidRDefault="006A2321" w:rsidP="00EF3D1C">
      <w:pPr>
        <w:spacing w:before="120" w:after="120" w:line="240" w:lineRule="auto"/>
        <w:ind w:left="1276" w:hanging="283"/>
        <w:contextualSpacing/>
        <w:rPr>
          <w:rFonts w:asciiTheme="minorHAnsi" w:hAnsiTheme="minorHAnsi" w:cstheme="minorHAnsi"/>
          <w:snapToGrid w:val="0"/>
          <w:sz w:val="20"/>
          <w:lang w:eastAsia="pl-PL"/>
        </w:rPr>
      </w:pPr>
    </w:p>
    <w:p w14:paraId="291B584F" w14:textId="77777777" w:rsidR="006A2321" w:rsidRDefault="006A2321" w:rsidP="006A2321">
      <w:pPr>
        <w:spacing w:before="120" w:after="120" w:line="240" w:lineRule="auto"/>
        <w:ind w:left="1276" w:hanging="283"/>
        <w:contextualSpacing/>
        <w:rPr>
          <w:rFonts w:asciiTheme="minorHAnsi" w:hAnsiTheme="minorHAnsi" w:cstheme="minorHAnsi"/>
          <w:snapToGrid w:val="0"/>
          <w:sz w:val="20"/>
          <w:lang w:eastAsia="pl-PL"/>
        </w:rPr>
      </w:pPr>
      <w:r w:rsidRPr="006A2321">
        <w:rPr>
          <w:rFonts w:asciiTheme="minorHAnsi" w:hAnsiTheme="minorHAnsi" w:cstheme="minorHAnsi"/>
          <w:b/>
          <w:snapToGrid w:val="0"/>
          <w:sz w:val="20"/>
          <w:lang w:eastAsia="pl-PL"/>
        </w:rPr>
        <w:t>UWAGA</w:t>
      </w:r>
      <w:r w:rsidRPr="00EF3D1C">
        <w:rPr>
          <w:rFonts w:asciiTheme="minorHAnsi" w:hAnsiTheme="minorHAnsi" w:cstheme="minorHAnsi"/>
          <w:snapToGrid w:val="0"/>
          <w:sz w:val="20"/>
          <w:lang w:eastAsia="pl-PL"/>
        </w:rPr>
        <w:t>: W przypadku wspólnego ubiegania się o udzielenie zamówienia przez dwóch lub więcej Wykonawców, wystarczy, że Wykonawcy spełnią warunek wspólnie.</w:t>
      </w:r>
    </w:p>
    <w:p w14:paraId="792B8C41" w14:textId="77777777" w:rsidR="006A2321" w:rsidRPr="00EF3D1C" w:rsidRDefault="006A2321" w:rsidP="00EF3D1C">
      <w:pPr>
        <w:spacing w:before="120" w:after="120" w:line="240" w:lineRule="auto"/>
        <w:ind w:left="1276" w:hanging="283"/>
        <w:contextualSpacing/>
        <w:rPr>
          <w:rFonts w:asciiTheme="minorHAnsi" w:hAnsiTheme="minorHAnsi" w:cstheme="minorHAnsi"/>
          <w:snapToGrid w:val="0"/>
          <w:sz w:val="20"/>
          <w:lang w:eastAsia="pl-PL"/>
        </w:rPr>
      </w:pPr>
    </w:p>
    <w:p w14:paraId="4A8775D0" w14:textId="7EBA28D4" w:rsidR="00597C07" w:rsidRPr="004B4556" w:rsidRDefault="00BE6836" w:rsidP="00BE6836">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 xml:space="preserve">1.2.2. </w:t>
      </w:r>
      <w:r w:rsidR="00F8416F">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r w:rsidR="0042597D" w:rsidRPr="004B4556">
        <w:rPr>
          <w:rFonts w:asciiTheme="minorHAnsi" w:hAnsiTheme="minorHAnsi" w:cstheme="minorHAnsi"/>
          <w:b/>
          <w:sz w:val="20"/>
          <w:lang w:eastAsia="pl-PL"/>
        </w:rPr>
        <w:t xml:space="preserve"> </w:t>
      </w:r>
    </w:p>
    <w:p w14:paraId="416E14B3" w14:textId="15459515" w:rsidR="005712F0" w:rsidRDefault="005712F0" w:rsidP="00015167">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Zamawiający nie stawia szczególnych warunków w tym zakresie</w:t>
      </w:r>
      <w:r w:rsidR="00EF3D1C">
        <w:rPr>
          <w:rFonts w:asciiTheme="minorHAnsi" w:hAnsiTheme="minorHAnsi" w:cstheme="minorHAnsi"/>
          <w:sz w:val="20"/>
          <w:lang w:eastAsia="pl-PL"/>
        </w:rPr>
        <w:t>.</w:t>
      </w:r>
    </w:p>
    <w:p w14:paraId="7EF4FC26" w14:textId="77777777" w:rsidR="00015167" w:rsidRPr="004B4556" w:rsidRDefault="00015167" w:rsidP="00015167">
      <w:pPr>
        <w:pStyle w:val="Akapitzlist"/>
        <w:spacing w:before="60" w:line="240" w:lineRule="auto"/>
        <w:ind w:left="993"/>
        <w:rPr>
          <w:rFonts w:asciiTheme="minorHAnsi" w:hAnsiTheme="minorHAnsi" w:cstheme="minorHAnsi"/>
          <w:sz w:val="20"/>
          <w:lang w:eastAsia="pl-PL"/>
        </w:rPr>
      </w:pPr>
    </w:p>
    <w:p w14:paraId="104A2C65" w14:textId="075944C6" w:rsidR="005712F0" w:rsidRPr="004B4556" w:rsidRDefault="005712F0" w:rsidP="00065A0C">
      <w:pPr>
        <w:spacing w:before="60" w:line="240" w:lineRule="auto"/>
        <w:ind w:left="993"/>
        <w:rPr>
          <w:rFonts w:asciiTheme="minorHAnsi" w:hAnsiTheme="minorHAnsi" w:cstheme="minorHAnsi"/>
          <w:sz w:val="20"/>
          <w:lang w:eastAsia="pl-PL"/>
        </w:rPr>
      </w:pPr>
      <w:r w:rsidRPr="004B4556">
        <w:rPr>
          <w:rFonts w:asciiTheme="minorHAnsi" w:hAnsiTheme="minorHAnsi" w:cstheme="minorHAnsi"/>
          <w:b/>
          <w:sz w:val="20"/>
          <w:lang w:eastAsia="pl-PL"/>
        </w:rPr>
        <w:t>UWAGA:</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w:t>
      </w:r>
      <w:r w:rsidR="00F8416F">
        <w:rPr>
          <w:rFonts w:asciiTheme="minorHAnsi" w:hAnsiTheme="minorHAnsi" w:cstheme="minorHAnsi"/>
          <w:bCs/>
          <w:sz w:val="20"/>
          <w:lang w:eastAsia="pl-PL"/>
        </w:rPr>
        <w:t>,</w:t>
      </w:r>
      <w:r w:rsidRPr="004B4556">
        <w:rPr>
          <w:rFonts w:asciiTheme="minorHAnsi" w:hAnsiTheme="minorHAnsi" w:cstheme="minorHAnsi"/>
          <w:bCs/>
          <w:sz w:val="20"/>
          <w:lang w:eastAsia="pl-PL"/>
        </w:rPr>
        <w:t xml:space="preserve"> do prowadzenia których wymagane jest posiadanie uprawnień wymaganych ustawą</w:t>
      </w:r>
      <w:r w:rsidR="00F8416F">
        <w:rPr>
          <w:rFonts w:asciiTheme="minorHAnsi" w:hAnsiTheme="minorHAnsi" w:cstheme="minorHAnsi"/>
          <w:bCs/>
          <w:sz w:val="20"/>
          <w:lang w:eastAsia="pl-PL"/>
        </w:rPr>
        <w:t>.</w:t>
      </w:r>
    </w:p>
    <w:p w14:paraId="4E2C212B" w14:textId="241E0789" w:rsidR="006540CC" w:rsidRDefault="006540CC" w:rsidP="003B761C">
      <w:pPr>
        <w:pStyle w:val="Akapitzlist"/>
        <w:spacing w:before="60" w:line="240" w:lineRule="auto"/>
        <w:ind w:left="786" w:hanging="360"/>
        <w:rPr>
          <w:rFonts w:asciiTheme="minorHAnsi" w:hAnsiTheme="minorHAnsi" w:cstheme="minorHAnsi"/>
          <w:sz w:val="20"/>
          <w:lang w:eastAsia="pl-PL"/>
        </w:rPr>
      </w:pPr>
    </w:p>
    <w:p w14:paraId="540CA9A8" w14:textId="47A0E39C" w:rsidR="00597C07" w:rsidRPr="004B4556" w:rsidRDefault="00DC6AEF" w:rsidP="00BA1D06">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 xml:space="preserve">1.2.3. </w:t>
      </w:r>
      <w:r w:rsidR="001B22DF">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r w:rsidR="00185E8A" w:rsidRPr="004B4556">
        <w:rPr>
          <w:rFonts w:asciiTheme="minorHAnsi" w:hAnsiTheme="minorHAnsi" w:cstheme="minorHAnsi"/>
          <w:b/>
          <w:sz w:val="20"/>
          <w:lang w:eastAsia="pl-PL"/>
        </w:rPr>
        <w:t xml:space="preserve"> </w:t>
      </w:r>
    </w:p>
    <w:p w14:paraId="3144BB0A" w14:textId="3436AFB1" w:rsidR="00EF3D1C" w:rsidRPr="005974EF" w:rsidRDefault="00EF3D1C" w:rsidP="00EF3D1C">
      <w:pPr>
        <w:pStyle w:val="Akapitzlist"/>
        <w:spacing w:before="60" w:line="240" w:lineRule="auto"/>
        <w:ind w:left="993"/>
        <w:rPr>
          <w:rFonts w:asciiTheme="minorHAnsi" w:hAnsiTheme="minorHAnsi" w:cstheme="minorHAnsi"/>
          <w:color w:val="0070C0"/>
          <w:sz w:val="20"/>
          <w:lang w:eastAsia="pl-PL"/>
        </w:rPr>
      </w:pPr>
      <w:r w:rsidRPr="00DC27AF">
        <w:rPr>
          <w:rFonts w:asciiTheme="minorHAnsi" w:hAnsiTheme="minorHAnsi" w:cstheme="minorHAnsi"/>
          <w:sz w:val="20"/>
          <w:lang w:eastAsia="pl-PL"/>
        </w:rPr>
        <w:t>Zamawiający nie stawia szczególnych warunków w tym zakresie.</w:t>
      </w:r>
    </w:p>
    <w:p w14:paraId="7AC0D1F9" w14:textId="77777777" w:rsidR="00CA4469" w:rsidRPr="004B4556" w:rsidRDefault="00CA4469" w:rsidP="00CA4469">
      <w:pPr>
        <w:pStyle w:val="Akapitzlist"/>
        <w:spacing w:line="240" w:lineRule="auto"/>
        <w:ind w:left="1353"/>
        <w:rPr>
          <w:rFonts w:asciiTheme="minorHAnsi" w:eastAsia="Calibri" w:hAnsiTheme="minorHAnsi" w:cstheme="minorHAnsi"/>
          <w:sz w:val="20"/>
        </w:rPr>
      </w:pPr>
    </w:p>
    <w:p w14:paraId="52443963" w14:textId="7EE8C3CA" w:rsidR="00CA4469" w:rsidRPr="004B4556" w:rsidRDefault="00CA4469" w:rsidP="00BA1D06">
      <w:pPr>
        <w:spacing w:line="240" w:lineRule="auto"/>
        <w:ind w:left="993"/>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r w:rsidR="0010053E">
        <w:rPr>
          <w:rFonts w:asciiTheme="minorHAnsi" w:hAnsiTheme="minorHAnsi" w:cstheme="minorHAnsi"/>
          <w:snapToGrid w:val="0"/>
          <w:sz w:val="20"/>
          <w:lang w:eastAsia="pl-PL"/>
        </w:rPr>
        <w:t>.</w:t>
      </w:r>
    </w:p>
    <w:p w14:paraId="421E50D4" w14:textId="77777777" w:rsidR="009135F5" w:rsidRPr="004B4556" w:rsidRDefault="009135F5" w:rsidP="00BA1D06">
      <w:pPr>
        <w:spacing w:line="240" w:lineRule="auto"/>
        <w:ind w:left="993"/>
        <w:contextualSpacing/>
        <w:rPr>
          <w:rFonts w:asciiTheme="minorHAnsi" w:hAnsiTheme="minorHAnsi" w:cstheme="minorHAnsi"/>
          <w:snapToGrid w:val="0"/>
          <w:sz w:val="20"/>
          <w:lang w:eastAsia="pl-PL"/>
        </w:rPr>
      </w:pPr>
    </w:p>
    <w:p w14:paraId="200FA6C4" w14:textId="34A0700A" w:rsidR="009135F5" w:rsidRPr="004B4556" w:rsidRDefault="009B5EB1" w:rsidP="00BA1D06">
      <w:pPr>
        <w:spacing w:line="240" w:lineRule="auto"/>
        <w:ind w:left="993"/>
        <w:contextualSpacing/>
        <w:rPr>
          <w:rFonts w:asciiTheme="minorHAnsi" w:hAnsiTheme="minorHAnsi" w:cstheme="minorHAnsi"/>
          <w:bCs/>
          <w:snapToGrid w:val="0"/>
          <w:sz w:val="20"/>
          <w:lang w:eastAsia="pl-PL"/>
        </w:rPr>
      </w:pPr>
      <w:r w:rsidRPr="004B4556">
        <w:rPr>
          <w:rFonts w:asciiTheme="minorHAnsi" w:hAnsiTheme="minorHAnsi" w:cstheme="minorHAnsi"/>
          <w:b/>
          <w:bCs/>
          <w:snapToGrid w:val="0"/>
          <w:sz w:val="20"/>
          <w:lang w:eastAsia="pl-PL"/>
        </w:rPr>
        <w:t xml:space="preserve">UWAGA: </w:t>
      </w:r>
      <w:r w:rsidRPr="004B4556">
        <w:rPr>
          <w:rFonts w:asciiTheme="minorHAnsi" w:hAnsiTheme="minorHAnsi" w:cstheme="minorHAnsi"/>
          <w:bCs/>
          <w:snapToGrid w:val="0"/>
          <w:sz w:val="20"/>
          <w:lang w:eastAsia="pl-PL"/>
        </w:rPr>
        <w:t>Wartości pieniężne wskazane w dokumentach i oświadczeniach, mające na c</w:t>
      </w:r>
      <w:r w:rsidR="00FA6F13" w:rsidRPr="004B4556">
        <w:rPr>
          <w:rFonts w:asciiTheme="minorHAnsi" w:hAnsiTheme="minorHAnsi" w:cstheme="minorHAnsi"/>
          <w:bCs/>
          <w:snapToGrid w:val="0"/>
          <w:sz w:val="20"/>
          <w:lang w:eastAsia="pl-PL"/>
        </w:rPr>
        <w:t>elu wykazanie spełnienia przez W</w:t>
      </w:r>
      <w:r w:rsidRPr="004B4556">
        <w:rPr>
          <w:rFonts w:asciiTheme="minorHAnsi" w:hAnsiTheme="minorHAnsi" w:cstheme="minorHAnsi"/>
          <w:bCs/>
          <w:snapToGrid w:val="0"/>
          <w:sz w:val="20"/>
          <w:lang w:eastAsia="pl-PL"/>
        </w:rPr>
        <w:t>ykonawców warunków udziału w postępow</w:t>
      </w:r>
      <w:r w:rsidR="00226040" w:rsidRPr="004B4556">
        <w:rPr>
          <w:rFonts w:asciiTheme="minorHAnsi" w:hAnsiTheme="minorHAnsi" w:cstheme="minorHAnsi"/>
          <w:bCs/>
          <w:snapToGrid w:val="0"/>
          <w:sz w:val="20"/>
          <w:lang w:eastAsia="pl-PL"/>
        </w:rPr>
        <w:t>aniu podane w walutach obcych, Z</w:t>
      </w:r>
      <w:r w:rsidRPr="004B4556">
        <w:rPr>
          <w:rFonts w:asciiTheme="minorHAnsi" w:hAnsiTheme="minorHAnsi" w:cstheme="minorHAnsi"/>
          <w:bCs/>
          <w:snapToGrid w:val="0"/>
          <w:sz w:val="20"/>
          <w:lang w:eastAsia="pl-PL"/>
        </w:rPr>
        <w:t xml:space="preserve">amawiający przeliczy na złote polskie wg średniego kursu </w:t>
      </w:r>
      <w:r w:rsidR="00226040" w:rsidRPr="004B4556">
        <w:rPr>
          <w:rFonts w:asciiTheme="minorHAnsi" w:hAnsiTheme="minorHAnsi" w:cstheme="minorHAnsi"/>
          <w:bCs/>
          <w:snapToGrid w:val="0"/>
          <w:sz w:val="20"/>
          <w:lang w:eastAsia="pl-PL"/>
        </w:rPr>
        <w:t>walut NBP z dnia opublikowania O</w:t>
      </w:r>
      <w:r w:rsidRPr="004B4556">
        <w:rPr>
          <w:rFonts w:asciiTheme="minorHAnsi" w:hAnsiTheme="minorHAnsi" w:cstheme="minorHAnsi"/>
          <w:bCs/>
          <w:snapToGrid w:val="0"/>
          <w:sz w:val="20"/>
          <w:lang w:eastAsia="pl-PL"/>
        </w:rPr>
        <w:t>głoszenia</w:t>
      </w:r>
      <w:r w:rsidR="00226040" w:rsidRPr="004B4556">
        <w:rPr>
          <w:rFonts w:asciiTheme="minorHAnsi" w:hAnsiTheme="minorHAnsi" w:cstheme="minorHAnsi"/>
          <w:bCs/>
          <w:snapToGrid w:val="0"/>
          <w:sz w:val="20"/>
          <w:lang w:eastAsia="pl-PL"/>
        </w:rPr>
        <w:t xml:space="preserve"> o zakupie</w:t>
      </w:r>
      <w:r w:rsidRPr="004B4556">
        <w:rPr>
          <w:rFonts w:asciiTheme="minorHAnsi" w:hAnsiTheme="minorHAnsi" w:cstheme="minorHAnsi"/>
          <w:bCs/>
          <w:snapToGrid w:val="0"/>
          <w:sz w:val="20"/>
          <w:lang w:eastAsia="pl-PL"/>
        </w:rPr>
        <w:t>. W przypadku wskazania wartości pieniężnej w walucie obcej nie obowiązu</w:t>
      </w:r>
      <w:r w:rsidR="00226040" w:rsidRPr="004B4556">
        <w:rPr>
          <w:rFonts w:asciiTheme="minorHAnsi" w:hAnsiTheme="minorHAnsi" w:cstheme="minorHAnsi"/>
          <w:bCs/>
          <w:snapToGrid w:val="0"/>
          <w:sz w:val="20"/>
          <w:lang w:eastAsia="pl-PL"/>
        </w:rPr>
        <w:t>jącej w dniu opublikowania ww. O</w:t>
      </w:r>
      <w:r w:rsidRPr="004B4556">
        <w:rPr>
          <w:rFonts w:asciiTheme="minorHAnsi" w:hAnsiTheme="minorHAnsi" w:cstheme="minorHAnsi"/>
          <w:bCs/>
          <w:snapToGrid w:val="0"/>
          <w:sz w:val="20"/>
          <w:lang w:eastAsia="pl-PL"/>
        </w:rPr>
        <w:t>głoszenia</w:t>
      </w:r>
      <w:r w:rsidR="00012F79" w:rsidRPr="004B4556">
        <w:rPr>
          <w:rFonts w:asciiTheme="minorHAnsi" w:hAnsiTheme="minorHAnsi" w:cstheme="minorHAnsi"/>
          <w:bCs/>
          <w:snapToGrid w:val="0"/>
          <w:sz w:val="20"/>
          <w:lang w:eastAsia="pl-PL"/>
        </w:rPr>
        <w:t xml:space="preserve"> o zakupie</w:t>
      </w:r>
      <w:r w:rsidRPr="004B4556">
        <w:rPr>
          <w:rFonts w:asciiTheme="minorHAnsi" w:hAnsiTheme="minorHAnsi" w:cstheme="minorHAnsi"/>
          <w:bCs/>
          <w:snapToGrid w:val="0"/>
          <w:sz w:val="20"/>
          <w:lang w:eastAsia="pl-PL"/>
        </w:rPr>
        <w:t>, zostanie ona przeliczona na złote polskie wg średniego kursu walut NBP z ostatniego dnia obowiązywania tej waluty.</w:t>
      </w:r>
    </w:p>
    <w:p w14:paraId="09F6F41F" w14:textId="1F534AF0" w:rsidR="00274AB8" w:rsidRPr="004B4556" w:rsidRDefault="00274AB8" w:rsidP="0066308D">
      <w:pPr>
        <w:spacing w:line="240" w:lineRule="auto"/>
        <w:contextualSpacing/>
        <w:rPr>
          <w:rFonts w:asciiTheme="minorHAnsi" w:hAnsiTheme="minorHAnsi" w:cstheme="minorHAnsi"/>
          <w:bCs/>
          <w:snapToGrid w:val="0"/>
          <w:sz w:val="20"/>
          <w:lang w:eastAsia="pl-PL"/>
        </w:rPr>
      </w:pPr>
    </w:p>
    <w:p w14:paraId="28B69E11" w14:textId="00D46AF3" w:rsidR="00274AB8" w:rsidRPr="00BA1D06" w:rsidRDefault="00BA1D06" w:rsidP="00BA1D06">
      <w:pPr>
        <w:spacing w:line="240" w:lineRule="auto"/>
        <w:ind w:left="567" w:hanging="567"/>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00274AB8" w:rsidRPr="00C13A38">
        <w:rPr>
          <w:rFonts w:asciiTheme="minorHAnsi" w:hAnsiTheme="minorHAnsi" w:cstheme="minorHAnsi"/>
          <w:snapToGrid w:val="0"/>
          <w:sz w:val="20"/>
          <w:lang w:eastAsia="pl-PL"/>
        </w:rPr>
        <w:t>W</w:t>
      </w:r>
      <w:r w:rsidR="00274AB8"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podmiotów udostępniających zasoby. </w:t>
      </w:r>
    </w:p>
    <w:p w14:paraId="3652EDCB" w14:textId="77777777" w:rsidR="001C7E2C" w:rsidRPr="004B4556" w:rsidRDefault="001C7E2C" w:rsidP="00BA1D06">
      <w:pPr>
        <w:spacing w:line="240" w:lineRule="auto"/>
        <w:ind w:left="426"/>
        <w:contextualSpacing/>
        <w:rPr>
          <w:rFonts w:asciiTheme="minorHAnsi" w:hAnsiTheme="minorHAnsi" w:cstheme="minorHAnsi"/>
          <w:snapToGrid w:val="0"/>
          <w:sz w:val="20"/>
          <w:lang w:eastAsia="pl-PL"/>
        </w:rPr>
      </w:pPr>
    </w:p>
    <w:p w14:paraId="15A55ECB" w14:textId="5397D6F9" w:rsidR="00597C07" w:rsidRDefault="00597C07" w:rsidP="00D61FA4">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r w:rsidR="00861690">
        <w:rPr>
          <w:rFonts w:asciiTheme="minorHAnsi" w:eastAsia="Calibri" w:hAnsiTheme="minorHAnsi" w:cstheme="minorHAnsi"/>
          <w:b/>
          <w:sz w:val="20"/>
        </w:rPr>
        <w:t xml:space="preserve"> oraz </w:t>
      </w:r>
      <w:r w:rsidR="006E1059">
        <w:rPr>
          <w:rFonts w:asciiTheme="minorHAnsi" w:eastAsia="Calibri" w:hAnsiTheme="minorHAnsi" w:cstheme="minorHAnsi"/>
          <w:b/>
          <w:sz w:val="20"/>
        </w:rPr>
        <w:t>innych</w:t>
      </w:r>
      <w:r w:rsidR="006E1059" w:rsidRPr="006E1059">
        <w:rPr>
          <w:rFonts w:asciiTheme="minorHAnsi" w:eastAsia="Calibri" w:hAnsiTheme="minorHAnsi" w:cstheme="minorHAnsi"/>
          <w:b/>
          <w:sz w:val="20"/>
        </w:rPr>
        <w:t xml:space="preserve"> wymaga</w:t>
      </w:r>
      <w:r w:rsidR="006E1059">
        <w:rPr>
          <w:rFonts w:asciiTheme="minorHAnsi" w:eastAsia="Calibri" w:hAnsiTheme="minorHAnsi" w:cstheme="minorHAnsi"/>
          <w:b/>
          <w:sz w:val="20"/>
        </w:rPr>
        <w:t>ń</w:t>
      </w:r>
      <w:r w:rsidR="006E1059" w:rsidRPr="006E1059">
        <w:rPr>
          <w:rFonts w:asciiTheme="minorHAnsi" w:eastAsia="Calibri" w:hAnsiTheme="minorHAnsi" w:cstheme="minorHAnsi"/>
          <w:b/>
          <w:sz w:val="20"/>
        </w:rPr>
        <w:t xml:space="preserve"> dotyczą</w:t>
      </w:r>
      <w:r w:rsidR="006E1059">
        <w:rPr>
          <w:rFonts w:asciiTheme="minorHAnsi" w:eastAsia="Calibri" w:hAnsiTheme="minorHAnsi" w:cstheme="minorHAnsi"/>
          <w:b/>
          <w:sz w:val="20"/>
        </w:rPr>
        <w:t xml:space="preserve">cych </w:t>
      </w:r>
      <w:r w:rsidR="006E1059" w:rsidRPr="006E1059">
        <w:rPr>
          <w:rFonts w:asciiTheme="minorHAnsi" w:eastAsia="Calibri" w:hAnsiTheme="minorHAnsi" w:cstheme="minorHAnsi"/>
          <w:b/>
          <w:sz w:val="20"/>
        </w:rPr>
        <w:t>Wykonawcy</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2A2ACD26" w:rsidR="00597C07" w:rsidRPr="003D13C7" w:rsidRDefault="00597C07" w:rsidP="00597C07">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w:t>
      </w:r>
      <w:r w:rsidR="00336A0F">
        <w:rPr>
          <w:rFonts w:asciiTheme="minorHAnsi" w:eastAsia="Calibri" w:hAnsiTheme="minorHAnsi" w:cstheme="minorHAnsi"/>
          <w:b/>
          <w:sz w:val="20"/>
        </w:rPr>
        <w:br/>
      </w:r>
      <w:r w:rsidRPr="006D75E6">
        <w:rPr>
          <w:rFonts w:asciiTheme="minorHAnsi" w:eastAsia="Calibri" w:hAnsiTheme="minorHAnsi" w:cstheme="minorHAnsi"/>
          <w:b/>
          <w:sz w:val="20"/>
        </w:rPr>
        <w:t xml:space="preserve">z </w:t>
      </w:r>
      <w:r w:rsidR="001C5532" w:rsidRPr="003D13C7">
        <w:rPr>
          <w:rFonts w:asciiTheme="minorHAnsi" w:eastAsia="Calibri" w:hAnsiTheme="minorHAnsi" w:cstheme="minorHAnsi"/>
          <w:b/>
          <w:sz w:val="20"/>
        </w:rPr>
        <w:t xml:space="preserve">formularzem </w:t>
      </w:r>
      <w:r w:rsidRPr="003D13C7">
        <w:rPr>
          <w:rFonts w:asciiTheme="minorHAnsi" w:eastAsia="Calibri" w:hAnsiTheme="minorHAnsi" w:cstheme="minorHAnsi"/>
          <w:b/>
          <w:sz w:val="20"/>
        </w:rPr>
        <w:t>Ofert</w:t>
      </w:r>
      <w:r w:rsidR="001C5532" w:rsidRPr="003D13C7">
        <w:rPr>
          <w:rFonts w:asciiTheme="minorHAnsi" w:eastAsia="Calibri" w:hAnsiTheme="minorHAnsi" w:cstheme="minorHAnsi"/>
          <w:b/>
          <w:sz w:val="20"/>
        </w:rPr>
        <w:t>y</w:t>
      </w:r>
      <w:r w:rsidR="003F4BE5" w:rsidRPr="003D13C7">
        <w:rPr>
          <w:rFonts w:asciiTheme="minorHAnsi" w:eastAsia="Calibri" w:hAnsiTheme="minorHAnsi" w:cstheme="minorHAnsi"/>
          <w:b/>
          <w:sz w:val="20"/>
        </w:rPr>
        <w:t xml:space="preserve"> </w:t>
      </w:r>
      <w:r w:rsidR="002D6DB5" w:rsidRPr="003D13C7">
        <w:rPr>
          <w:rFonts w:asciiTheme="minorHAnsi" w:eastAsia="Calibri" w:hAnsiTheme="minorHAnsi" w:cstheme="minorHAnsi"/>
          <w:b/>
          <w:iCs/>
          <w:sz w:val="20"/>
        </w:rPr>
        <w:t xml:space="preserve"> </w:t>
      </w:r>
      <w:r w:rsidR="00DA3029" w:rsidRPr="003D13C7">
        <w:rPr>
          <w:rFonts w:asciiTheme="minorHAnsi" w:eastAsia="Calibri" w:hAnsiTheme="minorHAnsi" w:cstheme="minorHAnsi"/>
          <w:b/>
          <w:sz w:val="20"/>
        </w:rPr>
        <w:t>przygotowan</w:t>
      </w:r>
      <w:r w:rsidR="001C5532" w:rsidRPr="003D13C7">
        <w:rPr>
          <w:rFonts w:asciiTheme="minorHAnsi" w:eastAsia="Calibri" w:hAnsiTheme="minorHAnsi" w:cstheme="minorHAnsi"/>
          <w:b/>
          <w:sz w:val="20"/>
        </w:rPr>
        <w:t>ym</w:t>
      </w:r>
      <w:r w:rsidR="00DA3029" w:rsidRPr="003D13C7">
        <w:rPr>
          <w:rFonts w:asciiTheme="minorHAnsi" w:eastAsia="Calibri" w:hAnsiTheme="minorHAnsi" w:cstheme="minorHAnsi"/>
          <w:b/>
          <w:sz w:val="20"/>
        </w:rPr>
        <w:t xml:space="preserve"> </w:t>
      </w:r>
      <w:r w:rsidR="006D75E6" w:rsidRPr="003D13C7">
        <w:rPr>
          <w:rFonts w:asciiTheme="minorHAnsi" w:eastAsia="Calibri" w:hAnsiTheme="minorHAnsi" w:cstheme="minorHAnsi"/>
          <w:b/>
          <w:sz w:val="20"/>
        </w:rPr>
        <w:t>zgodnie ze wzorem stanowiącym</w:t>
      </w:r>
      <w:r w:rsidR="00DA3029"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 xml:space="preserve">Załącznik nr </w:t>
      </w:r>
      <w:r w:rsidR="00615A31" w:rsidRPr="003D13C7">
        <w:rPr>
          <w:rFonts w:asciiTheme="minorHAnsi" w:eastAsia="Calibri" w:hAnsiTheme="minorHAnsi" w:cstheme="minorHAnsi"/>
          <w:b/>
          <w:sz w:val="20"/>
        </w:rPr>
        <w:t>3</w:t>
      </w:r>
      <w:r w:rsidR="00C244DC" w:rsidRPr="003D13C7">
        <w:rPr>
          <w:rFonts w:asciiTheme="minorHAnsi" w:eastAsia="Calibri" w:hAnsiTheme="minorHAnsi" w:cstheme="minorHAnsi"/>
          <w:b/>
          <w:sz w:val="20"/>
        </w:rPr>
        <w:t xml:space="preserve"> do S</w:t>
      </w:r>
      <w:r w:rsidRPr="00DB3AAB">
        <w:rPr>
          <w:rFonts w:asciiTheme="minorHAnsi" w:eastAsia="Calibri" w:hAnsiTheme="minorHAnsi" w:cstheme="minorHAnsi"/>
          <w:b/>
          <w:sz w:val="20"/>
        </w:rPr>
        <w:t>WZ</w:t>
      </w:r>
      <w:r w:rsidR="001C5532" w:rsidRPr="00DB3AAB">
        <w:rPr>
          <w:rFonts w:asciiTheme="minorHAnsi" w:eastAsia="Calibri" w:hAnsiTheme="minorHAnsi" w:cstheme="minorHAnsi"/>
          <w:sz w:val="20"/>
        </w:rPr>
        <w:t>,</w:t>
      </w:r>
      <w:r w:rsidR="003D13C7">
        <w:rPr>
          <w:rFonts w:asciiTheme="minorHAnsi" w:eastAsia="Calibri" w:hAnsiTheme="minorHAnsi" w:cstheme="minorHAnsi"/>
          <w:sz w:val="20"/>
        </w:rPr>
        <w:t xml:space="preserve"> </w:t>
      </w:r>
      <w:r w:rsidR="003F4BE5" w:rsidRPr="003D13C7">
        <w:rPr>
          <w:rFonts w:asciiTheme="minorHAnsi" w:eastAsia="Calibri" w:hAnsiTheme="minorHAnsi" w:cstheme="minorHAnsi"/>
          <w:sz w:val="20"/>
        </w:rPr>
        <w:t xml:space="preserve">następujące </w:t>
      </w:r>
      <w:r w:rsidRPr="003D13C7">
        <w:rPr>
          <w:rFonts w:asciiTheme="minorHAnsi" w:eastAsia="Calibri" w:hAnsiTheme="minorHAnsi" w:cstheme="minorHAnsi"/>
          <w:sz w:val="20"/>
        </w:rPr>
        <w:t>dokumenty:</w:t>
      </w:r>
    </w:p>
    <w:p w14:paraId="3690A74F" w14:textId="2845645A" w:rsidR="00ED3C0A" w:rsidRPr="0024536B" w:rsidRDefault="006D75E6" w:rsidP="0024536B">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O</w:t>
      </w:r>
      <w:r w:rsidR="00597C07" w:rsidRPr="00DB3AAB">
        <w:rPr>
          <w:rFonts w:asciiTheme="minorHAnsi" w:eastAsia="Calibri" w:hAnsiTheme="minorHAnsi" w:cstheme="minorHAnsi"/>
          <w:sz w:val="20"/>
        </w:rPr>
        <w:t>świadczenie o spełnieniu warunków udziału w postępowaniu</w:t>
      </w:r>
      <w:r w:rsidR="00CF18FA" w:rsidRPr="00DB3AAB">
        <w:rPr>
          <w:rFonts w:asciiTheme="minorHAnsi" w:eastAsia="Calibri" w:hAnsiTheme="minorHAnsi" w:cstheme="minorHAnsi"/>
          <w:sz w:val="20"/>
        </w:rPr>
        <w:t xml:space="preserve"> </w:t>
      </w:r>
      <w:r w:rsidR="003D13C7" w:rsidRPr="00DB3AAB">
        <w:rPr>
          <w:rFonts w:asciiTheme="minorHAnsi" w:hAnsiTheme="minorHAnsi" w:cstheme="minorHAnsi"/>
          <w:iCs/>
          <w:color w:val="000000"/>
          <w:sz w:val="20"/>
        </w:rPr>
        <w:t xml:space="preserve">oraz oświadczenie o nie podleganiu wykluczeniu z postępowania na podstawie przesłanek wskazanych w pkt. … powyżej </w:t>
      </w:r>
      <w:r w:rsidR="0024536B">
        <w:rPr>
          <w:rFonts w:asciiTheme="minorHAnsi" w:hAnsiTheme="minorHAnsi" w:cstheme="minorHAnsi"/>
          <w:sz w:val="20"/>
          <w:lang w:eastAsia="pl-PL"/>
        </w:rPr>
        <w:t xml:space="preserve">- </w:t>
      </w:r>
      <w:r w:rsidR="00CF18FA" w:rsidRPr="0024536B">
        <w:rPr>
          <w:rFonts w:asciiTheme="minorHAnsi" w:eastAsia="Calibri" w:hAnsiTheme="minorHAnsi" w:cstheme="minorHAnsi"/>
          <w:sz w:val="20"/>
        </w:rPr>
        <w:t xml:space="preserve">w formularzu stanowiącym </w:t>
      </w:r>
      <w:r w:rsidR="00C244DC" w:rsidRPr="0024536B">
        <w:rPr>
          <w:rFonts w:asciiTheme="minorHAnsi" w:eastAsia="Calibri" w:hAnsiTheme="minorHAnsi" w:cstheme="minorHAnsi"/>
          <w:b/>
          <w:sz w:val="20"/>
        </w:rPr>
        <w:t xml:space="preserve">Załącznik nr </w:t>
      </w:r>
      <w:r w:rsidR="00C953A2" w:rsidRPr="0024536B">
        <w:rPr>
          <w:rFonts w:asciiTheme="minorHAnsi" w:eastAsia="Calibri" w:hAnsiTheme="minorHAnsi" w:cstheme="minorHAnsi"/>
          <w:b/>
          <w:sz w:val="20"/>
        </w:rPr>
        <w:t>3</w:t>
      </w:r>
      <w:r w:rsidR="00C244DC" w:rsidRPr="0024536B">
        <w:rPr>
          <w:rFonts w:asciiTheme="minorHAnsi" w:eastAsia="Calibri" w:hAnsiTheme="minorHAnsi" w:cstheme="minorHAnsi"/>
          <w:b/>
          <w:sz w:val="20"/>
        </w:rPr>
        <w:t xml:space="preserve"> do S</w:t>
      </w:r>
      <w:r w:rsidR="00E3276D" w:rsidRPr="0024536B">
        <w:rPr>
          <w:rFonts w:asciiTheme="minorHAnsi" w:eastAsia="Calibri" w:hAnsiTheme="minorHAnsi" w:cstheme="minorHAnsi"/>
          <w:b/>
          <w:sz w:val="20"/>
        </w:rPr>
        <w:t>WZ</w:t>
      </w:r>
      <w:r w:rsidR="002369B6" w:rsidRPr="0024536B">
        <w:rPr>
          <w:rFonts w:asciiTheme="minorHAnsi" w:eastAsia="Calibri" w:hAnsiTheme="minorHAnsi" w:cstheme="minorHAnsi"/>
          <w:sz w:val="20"/>
        </w:rPr>
        <w:t>;</w:t>
      </w:r>
      <w:r w:rsidR="00434676" w:rsidRPr="0024536B">
        <w:rPr>
          <w:rFonts w:asciiTheme="minorHAnsi" w:hAnsiTheme="minorHAnsi" w:cstheme="minorHAnsi"/>
          <w:sz w:val="20"/>
        </w:rPr>
        <w:t xml:space="preserve"> </w:t>
      </w:r>
    </w:p>
    <w:p w14:paraId="4D2CA8EF" w14:textId="6B0CC42B" w:rsidR="00597C07" w:rsidRPr="004B4556" w:rsidRDefault="002369B6" w:rsidP="00D61FA4">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w:t>
      </w:r>
      <w:r w:rsidR="00CF18FA">
        <w:rPr>
          <w:rFonts w:asciiTheme="minorHAnsi" w:eastAsia="Calibri" w:hAnsiTheme="minorHAnsi" w:cstheme="minorHAnsi"/>
          <w:sz w:val="20"/>
        </w:rPr>
        <w:t>świadczenie</w:t>
      </w:r>
      <w:r w:rsidR="00ED3C0A" w:rsidRPr="004B4556">
        <w:rPr>
          <w:rFonts w:asciiTheme="minorHAnsi" w:eastAsia="Calibri" w:hAnsiTheme="minorHAnsi" w:cstheme="minorHAnsi"/>
          <w:sz w:val="20"/>
        </w:rPr>
        <w:t xml:space="preserve"> o</w:t>
      </w:r>
      <w:r w:rsidR="00E3276D" w:rsidRPr="004B4556">
        <w:rPr>
          <w:rFonts w:asciiTheme="minorHAnsi" w:eastAsia="Calibri" w:hAnsiTheme="minorHAnsi" w:cstheme="minorHAnsi"/>
          <w:sz w:val="20"/>
        </w:rPr>
        <w:t> </w:t>
      </w:r>
      <w:r w:rsidR="00615A31" w:rsidRPr="004B4556">
        <w:rPr>
          <w:rFonts w:asciiTheme="minorHAnsi" w:eastAsia="Calibri" w:hAnsiTheme="minorHAnsi" w:cstheme="minorHAnsi"/>
          <w:sz w:val="20"/>
        </w:rPr>
        <w:t>braku podstaw do wy</w:t>
      </w:r>
      <w:r w:rsidR="002F24E7" w:rsidRPr="004B4556">
        <w:rPr>
          <w:rFonts w:asciiTheme="minorHAnsi" w:eastAsia="Calibri" w:hAnsiTheme="minorHAnsi" w:cstheme="minorHAnsi"/>
          <w:sz w:val="20"/>
        </w:rPr>
        <w:t>kluczenia</w:t>
      </w:r>
      <w:r w:rsidR="004D2168">
        <w:rPr>
          <w:rFonts w:asciiTheme="minorHAnsi" w:eastAsia="Calibri" w:hAnsiTheme="minorHAnsi" w:cstheme="minorHAnsi"/>
          <w:sz w:val="20"/>
        </w:rPr>
        <w:t xml:space="preserve"> </w:t>
      </w:r>
      <w:r w:rsidR="004D2168" w:rsidRPr="004D2168">
        <w:rPr>
          <w:rFonts w:asciiTheme="minorHAnsi" w:eastAsia="Calibri" w:hAnsiTheme="minorHAnsi" w:cstheme="minorHAnsi"/>
          <w:sz w:val="20"/>
        </w:rPr>
        <w:t xml:space="preserve">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w:t>
      </w:r>
      <w:r w:rsidR="00336A0F">
        <w:rPr>
          <w:rFonts w:asciiTheme="minorHAnsi" w:eastAsia="Calibri" w:hAnsiTheme="minorHAnsi" w:cstheme="minorHAnsi"/>
          <w:sz w:val="20"/>
        </w:rPr>
        <w:br/>
      </w:r>
      <w:r w:rsidR="004D2168" w:rsidRPr="004D2168">
        <w:rPr>
          <w:rFonts w:asciiTheme="minorHAnsi" w:eastAsia="Calibri" w:hAnsiTheme="minorHAnsi" w:cstheme="minorHAnsi"/>
          <w:sz w:val="20"/>
        </w:rPr>
        <w:t xml:space="preserve">o Zamówienie, przedmiotowe oświadczenie składa każdy z tych Wykonawców lub Wykonawca upoważniony do ich reprezentowania. W przypadku gdy wykonawca polega w celu wykazania warunków </w:t>
      </w:r>
      <w:r w:rsidR="004D2168" w:rsidRPr="004D2168">
        <w:rPr>
          <w:rFonts w:asciiTheme="minorHAnsi" w:eastAsia="Calibri" w:hAnsiTheme="minorHAnsi" w:cstheme="minorHAnsi"/>
          <w:sz w:val="20"/>
        </w:rPr>
        <w:lastRenderedPageBreak/>
        <w:t>udziału w postępowaniu na podmiotach udostępniających zasobny</w:t>
      </w:r>
      <w:r w:rsidR="004D2168">
        <w:rPr>
          <w:rFonts w:asciiTheme="minorHAnsi" w:eastAsia="Calibri" w:hAnsiTheme="minorHAnsi" w:cstheme="minorHAnsi"/>
          <w:sz w:val="20"/>
        </w:rPr>
        <w:t>,</w:t>
      </w:r>
      <w:r w:rsidR="004D2168"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004D2168" w:rsidRPr="004D2168">
        <w:rPr>
          <w:rFonts w:asciiTheme="minorHAnsi" w:eastAsia="Calibri" w:hAnsiTheme="minorHAnsi" w:cstheme="minorHAnsi"/>
          <w:b/>
          <w:sz w:val="20"/>
        </w:rPr>
        <w:t xml:space="preserve">Załącznik nr </w:t>
      </w:r>
      <w:r w:rsidR="004D2168">
        <w:rPr>
          <w:rFonts w:asciiTheme="minorHAnsi" w:eastAsia="Calibri" w:hAnsiTheme="minorHAnsi" w:cstheme="minorHAnsi"/>
          <w:b/>
          <w:sz w:val="20"/>
        </w:rPr>
        <w:t>4</w:t>
      </w:r>
      <w:r w:rsidR="004D2168" w:rsidRPr="004D2168">
        <w:rPr>
          <w:rFonts w:asciiTheme="minorHAnsi" w:eastAsia="Calibri" w:hAnsiTheme="minorHAnsi" w:cstheme="minorHAnsi"/>
          <w:b/>
          <w:sz w:val="20"/>
        </w:rPr>
        <w:t xml:space="preserve"> do SWZ</w:t>
      </w:r>
      <w:r w:rsidR="000956B0" w:rsidRPr="008F58D9">
        <w:rPr>
          <w:rFonts w:asciiTheme="minorHAnsi" w:eastAsia="Calibri" w:hAnsiTheme="minorHAnsi" w:cstheme="minorHAnsi"/>
          <w:sz w:val="20"/>
        </w:rPr>
        <w:t>.</w:t>
      </w:r>
    </w:p>
    <w:p w14:paraId="4559CA57" w14:textId="7DF3A234" w:rsidR="00597C07" w:rsidRDefault="000A52A7" w:rsidP="00D61FA4">
      <w:pPr>
        <w:numPr>
          <w:ilvl w:val="1"/>
          <w:numId w:val="5"/>
        </w:numPr>
        <w:spacing w:before="120" w:after="120" w:line="240" w:lineRule="auto"/>
        <w:ind w:left="426" w:hanging="426"/>
        <w:contextualSpacing/>
        <w:rPr>
          <w:rFonts w:asciiTheme="minorHAnsi" w:eastAsia="Calibri" w:hAnsiTheme="minorHAnsi" w:cstheme="minorHAnsi"/>
          <w:sz w:val="20"/>
        </w:rPr>
      </w:pPr>
      <w:r w:rsidRPr="004940EB">
        <w:rPr>
          <w:rFonts w:asciiTheme="minorHAnsi" w:eastAsia="Calibri" w:hAnsiTheme="minorHAnsi" w:cstheme="minorHAnsi"/>
          <w:iCs/>
          <w:sz w:val="20"/>
          <w:u w:val="single"/>
        </w:rPr>
        <w:t>Odpis lub informację z Krajowego Rejestru Sądowego lub z Centralnej Ewidencji i Informacji o Działalności Gospodarczej</w:t>
      </w:r>
      <w:r w:rsidRPr="000A52A7">
        <w:rPr>
          <w:rFonts w:asciiTheme="minorHAnsi" w:eastAsia="Calibri" w:hAnsiTheme="minorHAnsi" w:cstheme="minorHAnsi"/>
          <w:iCs/>
          <w:sz w:val="20"/>
        </w:rPr>
        <w:t>, sporządzony nie wcześniej niż 3 miesiące przed jej złożeniem, jeżeli odrębne przepisy wymagają wpisu do rejestru lub ewidencji, w celu potwierdzenia braku podstaw wykluczenia na podstawie 9.4.</w:t>
      </w:r>
      <w:r w:rsidR="006F4E9C">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00004A6B" w:rsidRPr="004B4556">
        <w:rPr>
          <w:rFonts w:asciiTheme="minorHAnsi" w:eastAsia="Calibri" w:hAnsiTheme="minorHAnsi" w:cstheme="minorHAnsi"/>
          <w:sz w:val="20"/>
        </w:rPr>
        <w:t>(</w:t>
      </w:r>
      <w:r w:rsidR="00004A6B" w:rsidRPr="004B4556">
        <w:rPr>
          <w:rFonts w:asciiTheme="minorHAnsi" w:eastAsia="Calibri" w:hAnsiTheme="minorHAnsi" w:cstheme="minorHAnsi"/>
          <w:i/>
          <w:sz w:val="20"/>
        </w:rPr>
        <w:t>jeżeli Wykonawcy wspólnie ubiegają się o udzielenie zamówienia dokument składa każdy z nich)</w:t>
      </w:r>
      <w:r w:rsidR="00597C07" w:rsidRPr="004B4556">
        <w:rPr>
          <w:rFonts w:asciiTheme="minorHAnsi" w:eastAsia="Calibri" w:hAnsiTheme="minorHAnsi" w:cstheme="minorHAnsi"/>
          <w:sz w:val="20"/>
        </w:rPr>
        <w:t>;</w:t>
      </w:r>
    </w:p>
    <w:p w14:paraId="78779C8E" w14:textId="4531DE02" w:rsidR="00730A29" w:rsidRPr="004B4556" w:rsidRDefault="00730A29" w:rsidP="00730A2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2A72D114" w14:textId="32A8584B" w:rsidR="002078B7" w:rsidRPr="00C3636D" w:rsidRDefault="002078B7" w:rsidP="002078B7">
      <w:pPr>
        <w:numPr>
          <w:ilvl w:val="1"/>
          <w:numId w:val="5"/>
        </w:numPr>
        <w:spacing w:before="120" w:after="120" w:line="240" w:lineRule="auto"/>
        <w:contextualSpacing/>
        <w:rPr>
          <w:rFonts w:asciiTheme="minorHAnsi" w:eastAsia="Calibri" w:hAnsiTheme="minorHAnsi" w:cstheme="minorHAnsi"/>
          <w:color w:val="002060"/>
          <w:sz w:val="20"/>
        </w:rPr>
      </w:pPr>
      <w:r w:rsidRPr="00C3636D">
        <w:rPr>
          <w:rFonts w:asciiTheme="minorHAnsi" w:eastAsia="Calibri" w:hAnsiTheme="minorHAnsi" w:cstheme="minorHAnsi"/>
          <w:color w:val="002060"/>
          <w:sz w:val="20"/>
          <w:u w:val="single"/>
        </w:rPr>
        <w:t>Oświadczenie o doświadczeniu zawodowym</w:t>
      </w:r>
      <w:r w:rsidRPr="00C3636D">
        <w:rPr>
          <w:rFonts w:asciiTheme="minorHAnsi" w:eastAsia="Calibri" w:hAnsiTheme="minorHAnsi" w:cstheme="minorHAnsi"/>
          <w:color w:val="002060"/>
          <w:sz w:val="20"/>
        </w:rPr>
        <w:t>, o którym mowa w pkt 1.2.1.a) powyżej, (</w:t>
      </w:r>
      <w:r w:rsidRPr="00C3636D">
        <w:rPr>
          <w:rFonts w:asciiTheme="minorHAnsi" w:eastAsia="Calibri" w:hAnsiTheme="minorHAnsi" w:cstheme="minorHAnsi"/>
          <w:b/>
          <w:color w:val="002060"/>
          <w:sz w:val="20"/>
        </w:rPr>
        <w:t>zgodnie z treścią  Załącznika nr 6 do SWZ</w:t>
      </w:r>
      <w:r w:rsidRPr="00C3636D">
        <w:rPr>
          <w:rFonts w:asciiTheme="minorHAnsi" w:eastAsia="Calibri" w:hAnsiTheme="minorHAnsi" w:cstheme="minorHAnsi"/>
          <w:color w:val="002060"/>
          <w:sz w:val="20"/>
        </w:rPr>
        <w:t>).</w:t>
      </w:r>
    </w:p>
    <w:p w14:paraId="4EFD623E" w14:textId="730F0C9F" w:rsidR="003354D2" w:rsidRPr="00E4021D" w:rsidRDefault="004902F4" w:rsidP="007A3138">
      <w:pPr>
        <w:numPr>
          <w:ilvl w:val="1"/>
          <w:numId w:val="5"/>
        </w:numPr>
        <w:spacing w:before="120" w:after="120" w:line="240" w:lineRule="auto"/>
        <w:ind w:left="426" w:hanging="426"/>
        <w:contextualSpacing/>
        <w:rPr>
          <w:rFonts w:asciiTheme="minorHAnsi" w:eastAsia="Calibri" w:hAnsiTheme="minorHAnsi" w:cstheme="minorHAnsi"/>
          <w:sz w:val="20"/>
        </w:rPr>
      </w:pPr>
      <w:r w:rsidRPr="00C35275">
        <w:rPr>
          <w:rFonts w:asciiTheme="minorHAnsi" w:eastAsia="Calibri" w:hAnsiTheme="minorHAnsi" w:cstheme="minorHAnsi"/>
          <w:sz w:val="20"/>
          <w:u w:val="single"/>
        </w:rPr>
        <w:t>Dokument potwierdzający, że Wykonawca jest ubezpieczony od odpowiedzialności</w:t>
      </w:r>
      <w:r w:rsidR="00C5538B" w:rsidRPr="00C35275">
        <w:rPr>
          <w:rFonts w:asciiTheme="minorHAnsi" w:eastAsia="Calibri" w:hAnsiTheme="minorHAnsi" w:cstheme="minorHAnsi"/>
          <w:sz w:val="20"/>
          <w:u w:val="single"/>
        </w:rPr>
        <w:t xml:space="preserve"> cywilnej</w:t>
      </w:r>
      <w:r w:rsidR="00C5538B" w:rsidRPr="00E4021D">
        <w:rPr>
          <w:rFonts w:asciiTheme="minorHAnsi" w:eastAsia="Calibri" w:hAnsiTheme="minorHAnsi" w:cstheme="minorHAnsi"/>
          <w:sz w:val="20"/>
        </w:rPr>
        <w:t xml:space="preserve">, </w:t>
      </w:r>
      <w:r w:rsidRPr="00E4021D">
        <w:rPr>
          <w:rFonts w:asciiTheme="minorHAnsi" w:eastAsia="Calibri" w:hAnsiTheme="minorHAnsi" w:cstheme="minorHAnsi"/>
          <w:sz w:val="20"/>
        </w:rPr>
        <w:t xml:space="preserve">w zakresie prowadzonej działalności związanej z przedmiotem zamówienia </w:t>
      </w:r>
      <w:r w:rsidR="00C5538B" w:rsidRPr="00E4021D">
        <w:rPr>
          <w:rFonts w:asciiTheme="minorHAnsi" w:eastAsia="Calibri" w:hAnsiTheme="minorHAnsi" w:cstheme="minorHAnsi"/>
          <w:sz w:val="20"/>
        </w:rPr>
        <w:t xml:space="preserve">ze wskazaniem </w:t>
      </w:r>
      <w:r w:rsidRPr="00E4021D">
        <w:rPr>
          <w:rFonts w:asciiTheme="minorHAnsi" w:eastAsia="Calibri" w:hAnsiTheme="minorHAnsi" w:cstheme="minorHAnsi"/>
          <w:sz w:val="20"/>
        </w:rPr>
        <w:t>sumy gwarancyjnej tego ubezpieczenia</w:t>
      </w:r>
      <w:r w:rsidR="00C5538B" w:rsidRPr="00E4021D">
        <w:rPr>
          <w:rFonts w:asciiTheme="minorHAnsi" w:eastAsia="Calibri" w:hAnsiTheme="minorHAnsi" w:cstheme="minorHAnsi"/>
          <w:sz w:val="20"/>
        </w:rPr>
        <w:t xml:space="preserve">, </w:t>
      </w:r>
      <w:r w:rsidR="00C5538B" w:rsidRPr="00C35275">
        <w:rPr>
          <w:rFonts w:asciiTheme="minorHAnsi" w:eastAsia="Calibri" w:hAnsiTheme="minorHAnsi" w:cstheme="minorHAnsi"/>
          <w:sz w:val="20"/>
          <w:u w:val="single"/>
        </w:rPr>
        <w:t xml:space="preserve">wraz </w:t>
      </w:r>
      <w:r w:rsidR="005B1ED0" w:rsidRPr="00C35275">
        <w:rPr>
          <w:rFonts w:asciiTheme="minorHAnsi" w:eastAsia="Calibri" w:hAnsiTheme="minorHAnsi" w:cstheme="minorHAnsi"/>
          <w:sz w:val="20"/>
          <w:u w:val="single"/>
        </w:rPr>
        <w:t>z </w:t>
      </w:r>
      <w:r w:rsidR="00EC1AC2" w:rsidRPr="00C35275">
        <w:rPr>
          <w:rFonts w:asciiTheme="minorHAnsi" w:eastAsia="Calibri" w:hAnsiTheme="minorHAnsi" w:cstheme="minorHAnsi"/>
          <w:sz w:val="20"/>
          <w:u w:val="single"/>
        </w:rPr>
        <w:t xml:space="preserve">dokumentem potwierdzającym opłacenie </w:t>
      </w:r>
      <w:r w:rsidR="005B1ED0" w:rsidRPr="00C35275">
        <w:rPr>
          <w:rFonts w:asciiTheme="minorHAnsi" w:eastAsia="Calibri" w:hAnsiTheme="minorHAnsi" w:cstheme="minorHAnsi"/>
          <w:sz w:val="20"/>
          <w:u w:val="single"/>
        </w:rPr>
        <w:t>składki ubezpieczeniowej</w:t>
      </w:r>
      <w:r w:rsidR="005B1ED0" w:rsidRPr="00E4021D">
        <w:rPr>
          <w:rFonts w:asciiTheme="minorHAnsi" w:eastAsia="Calibri" w:hAnsiTheme="minorHAnsi" w:cstheme="minorHAnsi"/>
          <w:sz w:val="20"/>
        </w:rPr>
        <w:t xml:space="preserve"> </w:t>
      </w:r>
    </w:p>
    <w:p w14:paraId="6E20F2C9" w14:textId="7AF956ED" w:rsidR="007A3138" w:rsidRPr="000E76BB" w:rsidRDefault="007A3138" w:rsidP="00AF5B5B">
      <w:pPr>
        <w:numPr>
          <w:ilvl w:val="1"/>
          <w:numId w:val="5"/>
        </w:numPr>
        <w:spacing w:before="120" w:after="120" w:line="240" w:lineRule="auto"/>
        <w:ind w:left="426" w:hanging="426"/>
        <w:contextualSpacing/>
        <w:rPr>
          <w:rFonts w:asciiTheme="minorHAnsi" w:eastAsia="Calibri" w:hAnsiTheme="minorHAnsi" w:cstheme="minorHAnsi"/>
          <w:sz w:val="20"/>
        </w:rPr>
      </w:pPr>
      <w:r w:rsidRPr="000E76BB">
        <w:rPr>
          <w:rFonts w:asciiTheme="minorHAnsi" w:eastAsia="Calibri" w:hAnsiTheme="minorHAnsi" w:cstheme="minorHAnsi"/>
          <w:sz w:val="20"/>
        </w:rPr>
        <w:t>Zamawia</w:t>
      </w:r>
      <w:r w:rsidR="005A1F81">
        <w:rPr>
          <w:rFonts w:asciiTheme="minorHAnsi" w:eastAsia="Calibri" w:hAnsiTheme="minorHAnsi" w:cstheme="minorHAnsi"/>
          <w:sz w:val="20"/>
        </w:rPr>
        <w:t>jący informuje, że w przypadku W</w:t>
      </w:r>
      <w:r w:rsidRPr="000E76BB">
        <w:rPr>
          <w:rFonts w:asciiTheme="minorHAnsi" w:eastAsia="Calibri" w:hAnsiTheme="minorHAnsi" w:cstheme="minorHAnsi"/>
          <w:sz w:val="20"/>
        </w:rPr>
        <w:t>ykonawcy najwyżej ocenionego dokona weryfikacji przesłanek wy</w:t>
      </w:r>
      <w:r w:rsidR="005A1F81">
        <w:rPr>
          <w:rFonts w:asciiTheme="minorHAnsi" w:eastAsia="Calibri" w:hAnsiTheme="minorHAnsi" w:cstheme="minorHAnsi"/>
          <w:sz w:val="20"/>
        </w:rPr>
        <w:t>kluczenia, o których mowa w pkt</w:t>
      </w:r>
      <w:r w:rsidR="005A1F81" w:rsidRPr="005A1F81">
        <w:rPr>
          <w:rFonts w:asciiTheme="minorHAnsi" w:eastAsia="Calibri" w:hAnsiTheme="minorHAnsi" w:cstheme="minorHAnsi"/>
          <w:sz w:val="20"/>
        </w:rPr>
        <w:t xml:space="preserve"> 1.1 powyżej </w:t>
      </w:r>
      <w:r w:rsidR="00A72129">
        <w:rPr>
          <w:rFonts w:asciiTheme="minorHAnsi" w:eastAsia="Calibri" w:hAnsiTheme="minorHAnsi" w:cstheme="minorHAnsi"/>
          <w:sz w:val="20"/>
        </w:rPr>
        <w:t>w zakresie</w:t>
      </w:r>
      <w:r w:rsidR="005A1F81">
        <w:rPr>
          <w:rFonts w:asciiTheme="minorHAnsi" w:eastAsia="Calibri" w:hAnsiTheme="minorHAnsi" w:cstheme="minorHAnsi"/>
          <w:sz w:val="20"/>
        </w:rPr>
        <w:t xml:space="preserve"> </w:t>
      </w:r>
      <w:r w:rsidR="00A72129">
        <w:rPr>
          <w:rFonts w:asciiTheme="minorHAnsi" w:eastAsia="Calibri" w:hAnsiTheme="minorHAnsi" w:cstheme="minorHAnsi"/>
          <w:sz w:val="20"/>
        </w:rPr>
        <w:t>pkt 9.4.3.1-9.4.3.4 Procedury,</w:t>
      </w:r>
      <w:r w:rsidRPr="000E76BB">
        <w:rPr>
          <w:rFonts w:asciiTheme="minorHAnsi" w:eastAsia="Calibri" w:hAnsiTheme="minorHAnsi" w:cstheme="minorHAnsi"/>
          <w:sz w:val="20"/>
        </w:rPr>
        <w:t xml:space="preserve"> również </w:t>
      </w:r>
      <w:r w:rsidR="00E67056">
        <w:rPr>
          <w:rFonts w:asciiTheme="minorHAnsi" w:eastAsia="Calibri" w:hAnsiTheme="minorHAnsi" w:cstheme="minorHAnsi"/>
          <w:sz w:val="20"/>
        </w:rPr>
        <w:br/>
      </w:r>
      <w:r w:rsidRPr="000E76BB">
        <w:rPr>
          <w:rFonts w:asciiTheme="minorHAnsi" w:eastAsia="Calibri" w:hAnsiTheme="minorHAnsi" w:cstheme="minorHAnsi"/>
          <w:sz w:val="20"/>
        </w:rPr>
        <w:t>w oparciu o dokumenty dotyczące statusu własnościowego wykon</w:t>
      </w:r>
      <w:r w:rsidR="00A72129">
        <w:rPr>
          <w:rFonts w:asciiTheme="minorHAnsi" w:eastAsia="Calibri" w:hAnsiTheme="minorHAnsi" w:cstheme="minorHAnsi"/>
          <w:sz w:val="20"/>
        </w:rPr>
        <w:t>awcy (oraz odpowiednio członka K</w:t>
      </w:r>
      <w:r w:rsidRPr="000E76BB">
        <w:rPr>
          <w:rFonts w:asciiTheme="minorHAnsi" w:eastAsia="Calibri" w:hAnsiTheme="minorHAnsi" w:cstheme="minorHAnsi"/>
          <w:sz w:val="20"/>
        </w:rPr>
        <w:t xml:space="preserve">onsorcjum, podmiotu udostepniającego zasoby, podwykonawcy), które uzna za niezbędne </w:t>
      </w:r>
      <w:r w:rsidR="009E56A6">
        <w:rPr>
          <w:rFonts w:asciiTheme="minorHAnsi" w:eastAsia="Calibri" w:hAnsiTheme="minorHAnsi" w:cstheme="minorHAnsi"/>
          <w:sz w:val="20"/>
        </w:rPr>
        <w:br/>
      </w:r>
      <w:r w:rsidRPr="000E76BB">
        <w:rPr>
          <w:rFonts w:asciiTheme="minorHAnsi" w:eastAsia="Calibri" w:hAnsiTheme="minorHAnsi" w:cstheme="minorHAnsi"/>
          <w:sz w:val="20"/>
        </w:rPr>
        <w:t>w konkretnym przypadku. W szczególności na potwierdzenie braku podstaw wykluczenia, Zamawiający może żądać złożenia od Wykonawcy dodatkowych wyjaśnie</w:t>
      </w:r>
      <w:r w:rsidR="00487D9E">
        <w:rPr>
          <w:rFonts w:asciiTheme="minorHAnsi" w:eastAsia="Calibri" w:hAnsiTheme="minorHAnsi" w:cstheme="minorHAnsi"/>
          <w:sz w:val="20"/>
        </w:rPr>
        <w:t>ń/dokumentów, w szczególności -</w:t>
      </w:r>
      <w:r w:rsidRPr="000E76BB">
        <w:rPr>
          <w:rFonts w:asciiTheme="minorHAnsi" w:eastAsia="Calibri" w:hAnsiTheme="minorHAnsi" w:cstheme="minorHAnsi"/>
          <w:sz w:val="20"/>
        </w:rPr>
        <w:t xml:space="preserve"> dokumentów rejestrowych poszczególnych podmiotów</w:t>
      </w:r>
      <w:r w:rsidR="00487D9E">
        <w:rPr>
          <w:rFonts w:asciiTheme="minorHAnsi" w:eastAsia="Calibri" w:hAnsiTheme="minorHAnsi" w:cstheme="minorHAnsi"/>
          <w:sz w:val="20"/>
        </w:rPr>
        <w:t>,</w:t>
      </w:r>
      <w:r w:rsidRPr="000E76BB">
        <w:rPr>
          <w:rFonts w:asciiTheme="minorHAnsi" w:eastAsia="Calibri" w:hAnsiTheme="minorHAnsi" w:cstheme="minorHAnsi"/>
          <w:sz w:val="20"/>
        </w:rPr>
        <w:t xml:space="preserve"> którym przysługują bezpośrednio lub pośredni</w:t>
      </w:r>
      <w:r w:rsidR="00487D9E">
        <w:rPr>
          <w:rFonts w:asciiTheme="minorHAnsi" w:eastAsia="Calibri" w:hAnsiTheme="minorHAnsi" w:cstheme="minorHAnsi"/>
          <w:sz w:val="20"/>
        </w:rPr>
        <w:t>o prawa własności do W</w:t>
      </w:r>
      <w:r w:rsidRPr="000E76BB">
        <w:rPr>
          <w:rFonts w:asciiTheme="minorHAnsi" w:eastAsia="Calibri" w:hAnsiTheme="minorHAnsi" w:cstheme="minorHAnsi"/>
          <w:sz w:val="20"/>
        </w:rPr>
        <w:t>ykonawcy (odpowiednio czł</w:t>
      </w:r>
      <w:r w:rsidR="00487D9E">
        <w:rPr>
          <w:rFonts w:asciiTheme="minorHAnsi" w:eastAsia="Calibri" w:hAnsiTheme="minorHAnsi" w:cstheme="minorHAnsi"/>
          <w:sz w:val="20"/>
        </w:rPr>
        <w:t>onka konsorcjum, podmiotu udostę</w:t>
      </w:r>
      <w:r w:rsidRPr="000E76BB">
        <w:rPr>
          <w:rFonts w:asciiTheme="minorHAnsi" w:eastAsia="Calibri" w:hAnsiTheme="minorHAnsi" w:cstheme="minorHAnsi"/>
          <w:sz w:val="20"/>
        </w:rPr>
        <w:t>pn</w:t>
      </w:r>
      <w:r w:rsidR="00487D9E">
        <w:rPr>
          <w:rFonts w:asciiTheme="minorHAnsi" w:eastAsia="Calibri" w:hAnsiTheme="minorHAnsi" w:cstheme="minorHAnsi"/>
          <w:sz w:val="20"/>
        </w:rPr>
        <w:t xml:space="preserve">iającego zasoby, podwykonawcy), </w:t>
      </w:r>
      <w:r w:rsidRPr="000E76BB">
        <w:rPr>
          <w:rFonts w:asciiTheme="minorHAnsi" w:eastAsia="Calibri" w:hAnsiTheme="minorHAnsi" w:cstheme="minorHAnsi"/>
          <w:sz w:val="20"/>
        </w:rPr>
        <w:t>w tym C</w:t>
      </w:r>
      <w:r w:rsidR="00487D9E">
        <w:rPr>
          <w:rFonts w:asciiTheme="minorHAnsi" w:eastAsia="Calibri" w:hAnsiTheme="minorHAnsi" w:cstheme="minorHAnsi"/>
          <w:sz w:val="20"/>
        </w:rPr>
        <w:t xml:space="preserve">EIDG, KRS lub ich odpowiedników, </w:t>
      </w:r>
      <w:r w:rsidRPr="000E76BB">
        <w:rPr>
          <w:rFonts w:asciiTheme="minorHAnsi" w:eastAsia="Calibri" w:hAnsiTheme="minorHAnsi" w:cstheme="minorHAnsi"/>
          <w:sz w:val="20"/>
        </w:rPr>
        <w:t xml:space="preserve">oraz informacji z Centralnego Rejestru Beneficjentów Rzeczywistych – jeżeli odrębne przepisy wymagają wpisu do tego rejestru, o ile nie będzie możliwe uzyskanie tych dokumentów za pomocą bezpłatnych i ogólnodostępnych baz danych, </w:t>
      </w:r>
      <w:r w:rsidR="009E56A6">
        <w:rPr>
          <w:rFonts w:asciiTheme="minorHAnsi" w:eastAsia="Calibri" w:hAnsiTheme="minorHAnsi" w:cstheme="minorHAnsi"/>
          <w:sz w:val="20"/>
        </w:rPr>
        <w:br/>
      </w:r>
      <w:r w:rsidRPr="000E76BB">
        <w:rPr>
          <w:rFonts w:asciiTheme="minorHAnsi" w:eastAsia="Calibri" w:hAnsiTheme="minorHAnsi" w:cstheme="minorHAnsi"/>
          <w:sz w:val="20"/>
        </w:rPr>
        <w:t>w szczególności rejestrów publicznych.</w:t>
      </w:r>
    </w:p>
    <w:p w14:paraId="010EF213" w14:textId="77777777" w:rsidR="007A3138" w:rsidRP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8CC730" w14:textId="49DAA881" w:rsid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65C8C044" w14:textId="0544ED46" w:rsidR="00B549A7" w:rsidRDefault="005C2F3C" w:rsidP="00B549A7">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 xml:space="preserve">Zamawiający będzie dokonywał również weryfikacji list, o których mowa w art. 7 ust. 1 ustawy </w:t>
      </w:r>
      <w:r w:rsidR="00760C80">
        <w:rPr>
          <w:rFonts w:asciiTheme="minorHAnsi" w:eastAsia="Calibri" w:hAnsiTheme="minorHAnsi" w:cstheme="minorHAnsi"/>
          <w:sz w:val="20"/>
        </w:rPr>
        <w:br/>
      </w:r>
      <w:r w:rsidRPr="005C2F3C">
        <w:rPr>
          <w:rFonts w:asciiTheme="minorHAnsi" w:eastAsia="Calibri" w:hAnsiTheme="minorHAnsi" w:cstheme="minorHAnsi"/>
          <w:sz w:val="20"/>
        </w:rPr>
        <w:t>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6897D43B" w14:textId="3D180A56" w:rsidR="0004075E" w:rsidRPr="00E609F2" w:rsidRDefault="0004075E" w:rsidP="007A3138">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7B27047F" w14:textId="3F44A1E5" w:rsidR="00A12FBB" w:rsidRPr="004B4556" w:rsidRDefault="00A12FBB" w:rsidP="007A3138">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63E883F5" w:rsidR="00A12FBB" w:rsidRPr="00D86F79" w:rsidRDefault="007F4D3D" w:rsidP="00A12FBB">
      <w:pPr>
        <w:pStyle w:val="Tekstpodstawowy"/>
        <w:spacing w:line="24" w:lineRule="atLeast"/>
        <w:ind w:left="567"/>
        <w:outlineLvl w:val="0"/>
        <w:rPr>
          <w:rFonts w:asciiTheme="minorHAnsi" w:hAnsiTheme="minorHAnsi" w:cstheme="minorHAnsi"/>
          <w:b/>
          <w:sz w:val="20"/>
          <w:u w:val="single"/>
        </w:rPr>
      </w:pPr>
      <w:r w:rsidRPr="00D86F79">
        <w:rPr>
          <w:rFonts w:asciiTheme="minorHAnsi" w:hAnsiTheme="minorHAnsi" w:cstheme="minorHAnsi"/>
          <w:b/>
          <w:sz w:val="20"/>
        </w:rPr>
        <w:t xml:space="preserve">Uwaga: </w:t>
      </w:r>
      <w:r w:rsidR="00A12FBB" w:rsidRPr="00D86F79">
        <w:rPr>
          <w:rFonts w:asciiTheme="minorHAnsi" w:hAnsiTheme="minorHAnsi" w:cstheme="minorHAnsi"/>
          <w:b/>
          <w:sz w:val="20"/>
        </w:rPr>
        <w:t>Dokument składając</w:t>
      </w:r>
      <w:r w:rsidR="004940EB">
        <w:rPr>
          <w:rFonts w:asciiTheme="minorHAnsi" w:hAnsiTheme="minorHAnsi" w:cstheme="minorHAnsi"/>
          <w:b/>
          <w:sz w:val="20"/>
        </w:rPr>
        <w:t>y</w:t>
      </w:r>
      <w:r w:rsidR="00A12FBB" w:rsidRPr="00D86F79">
        <w:rPr>
          <w:rFonts w:asciiTheme="minorHAnsi" w:hAnsiTheme="minorHAnsi" w:cstheme="minorHAnsi"/>
          <w:b/>
          <w:sz w:val="20"/>
        </w:rPr>
        <w:t xml:space="preserve"> się na ofertę wymienion</w:t>
      </w:r>
      <w:r w:rsidR="004940EB">
        <w:rPr>
          <w:rFonts w:asciiTheme="minorHAnsi" w:hAnsiTheme="minorHAnsi" w:cstheme="minorHAnsi"/>
          <w:b/>
          <w:sz w:val="20"/>
        </w:rPr>
        <w:t>y</w:t>
      </w:r>
      <w:r w:rsidR="00A12FBB" w:rsidRPr="00D86F79">
        <w:rPr>
          <w:rFonts w:asciiTheme="minorHAnsi" w:hAnsiTheme="minorHAnsi" w:cstheme="minorHAnsi"/>
          <w:b/>
          <w:sz w:val="20"/>
        </w:rPr>
        <w:t xml:space="preserve"> w pkt </w:t>
      </w:r>
      <w:r w:rsidR="008E04C7" w:rsidRPr="00D86F79">
        <w:rPr>
          <w:rFonts w:asciiTheme="minorHAnsi" w:hAnsiTheme="minorHAnsi" w:cstheme="minorHAnsi"/>
          <w:b/>
          <w:sz w:val="20"/>
        </w:rPr>
        <w:t>3.1.</w:t>
      </w:r>
      <w:r w:rsidR="00A12FBB" w:rsidRPr="00D86F79">
        <w:rPr>
          <w:rFonts w:asciiTheme="minorHAnsi" w:hAnsiTheme="minorHAnsi" w:cstheme="minorHAnsi"/>
          <w:b/>
          <w:sz w:val="20"/>
        </w:rPr>
        <w:t xml:space="preserve"> </w:t>
      </w:r>
      <w:r w:rsidR="001804D0" w:rsidRPr="00D86F79">
        <w:rPr>
          <w:rFonts w:asciiTheme="minorHAnsi" w:hAnsiTheme="minorHAnsi" w:cstheme="minorHAnsi"/>
          <w:b/>
          <w:sz w:val="20"/>
        </w:rPr>
        <w:t>powyżej</w:t>
      </w:r>
      <w:r w:rsidR="00C3636D">
        <w:rPr>
          <w:rFonts w:asciiTheme="minorHAnsi" w:hAnsiTheme="minorHAnsi" w:cstheme="minorHAnsi"/>
          <w:b/>
          <w:sz w:val="20"/>
        </w:rPr>
        <w:t xml:space="preserve"> nie podlega</w:t>
      </w:r>
      <w:r w:rsidR="00D86F79">
        <w:rPr>
          <w:rFonts w:asciiTheme="minorHAnsi" w:hAnsiTheme="minorHAnsi" w:cstheme="minorHAnsi"/>
          <w:b/>
          <w:sz w:val="20"/>
        </w:rPr>
        <w:t xml:space="preserve"> uzupełnieniu</w:t>
      </w:r>
    </w:p>
    <w:p w14:paraId="409889BB" w14:textId="5D95B669"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lastRenderedPageBreak/>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03D2A151" w14:textId="79412573" w:rsidR="00903DD6" w:rsidRPr="004B4556" w:rsidRDefault="008048D1"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w:t>
      </w:r>
      <w:proofErr w:type="spellStart"/>
      <w:r w:rsidR="00940033"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1FC1240F" w14:textId="611B9AF0" w:rsidR="005B1ED0" w:rsidRPr="001E6B29" w:rsidRDefault="005B1ED0" w:rsidP="00CA6499">
      <w:pPr>
        <w:pStyle w:val="Akapitzlist"/>
        <w:numPr>
          <w:ilvl w:val="1"/>
          <w:numId w:val="5"/>
        </w:numPr>
        <w:spacing w:before="120" w:after="120" w:line="24" w:lineRule="atLeast"/>
        <w:ind w:left="567" w:hanging="567"/>
        <w:outlineLvl w:val="0"/>
        <w:rPr>
          <w:rFonts w:asciiTheme="minorHAnsi" w:hAnsiTheme="minorHAnsi" w:cstheme="minorHAnsi"/>
          <w:sz w:val="20"/>
        </w:rPr>
      </w:pPr>
      <w:r w:rsidRPr="001E6B29">
        <w:rPr>
          <w:rFonts w:asciiTheme="minorHAnsi" w:hAnsiTheme="minorHAnsi" w:cstheme="minorHAnsi"/>
          <w:sz w:val="20"/>
        </w:rPr>
        <w:t>Dokumenty dotyczące podwykonawców</w:t>
      </w:r>
      <w:r w:rsidR="00A6585C" w:rsidRPr="001E6B29">
        <w:rPr>
          <w:rFonts w:asciiTheme="minorHAnsi" w:hAnsiTheme="minorHAnsi" w:cstheme="minorHAnsi"/>
          <w:sz w:val="20"/>
        </w:rPr>
        <w:t>, o których mowa w p</w:t>
      </w:r>
      <w:r w:rsidR="00700206" w:rsidRPr="001E6B29">
        <w:rPr>
          <w:rFonts w:asciiTheme="minorHAnsi" w:hAnsiTheme="minorHAnsi" w:cstheme="minorHAnsi"/>
          <w:sz w:val="20"/>
        </w:rPr>
        <w:t>kt 7.4 Załącznika nr 1 do S</w:t>
      </w:r>
      <w:r w:rsidRPr="001E6B29">
        <w:rPr>
          <w:rFonts w:asciiTheme="minorHAnsi" w:hAnsiTheme="minorHAnsi" w:cstheme="minorHAnsi"/>
          <w:sz w:val="20"/>
        </w:rPr>
        <w:t>WZ</w:t>
      </w:r>
      <w:r w:rsidR="00015167" w:rsidRPr="001E6B29">
        <w:rPr>
          <w:rFonts w:asciiTheme="minorHAnsi" w:hAnsiTheme="minorHAnsi" w:cstheme="minorHAnsi"/>
          <w:sz w:val="20"/>
        </w:rPr>
        <w:t>.</w:t>
      </w:r>
    </w:p>
    <w:p w14:paraId="6BFDDDD7" w14:textId="743D0A66" w:rsidR="005B1ED0" w:rsidRPr="000F42C7" w:rsidRDefault="005B1ED0" w:rsidP="00CA6499">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Dokumenty wymagane w pkt. 2.1., 2.</w:t>
      </w:r>
      <w:r w:rsidR="009B1ACC">
        <w:rPr>
          <w:rFonts w:asciiTheme="minorHAnsi" w:hAnsiTheme="minorHAnsi" w:cstheme="minorHAnsi"/>
          <w:sz w:val="20"/>
        </w:rPr>
        <w:t>2., 2.4., 2.5., 2.6.,</w:t>
      </w:r>
      <w:r w:rsidR="001B2F77">
        <w:rPr>
          <w:rFonts w:asciiTheme="minorHAnsi" w:hAnsiTheme="minorHAnsi" w:cstheme="minorHAnsi"/>
          <w:sz w:val="20"/>
        </w:rPr>
        <w:t xml:space="preserve"> </w:t>
      </w:r>
      <w:r w:rsidR="00CF74E7" w:rsidRPr="000F42C7">
        <w:rPr>
          <w:rFonts w:asciiTheme="minorHAnsi" w:hAnsiTheme="minorHAnsi" w:cstheme="minorHAnsi"/>
          <w:sz w:val="20"/>
        </w:rPr>
        <w:t xml:space="preserve">3.4., 3.5., </w:t>
      </w:r>
      <w:r w:rsidRPr="000F42C7">
        <w:rPr>
          <w:rFonts w:asciiTheme="minorHAnsi" w:hAnsiTheme="minorHAnsi" w:cstheme="minorHAnsi"/>
          <w:sz w:val="20"/>
        </w:rPr>
        <w:t xml:space="preserve">należy złożyć w </w:t>
      </w:r>
      <w:r w:rsidR="00605F3B" w:rsidRPr="000F42C7">
        <w:rPr>
          <w:rFonts w:asciiTheme="minorHAnsi" w:hAnsiTheme="minorHAnsi" w:cstheme="minorHAnsi"/>
          <w:sz w:val="20"/>
        </w:rPr>
        <w:t xml:space="preserve">postaci elektronicznej opatrzonej kwalifikowanym podpisem elektronicznym lub w </w:t>
      </w:r>
      <w:r w:rsidRPr="000F42C7">
        <w:rPr>
          <w:rFonts w:asciiTheme="minorHAnsi" w:hAnsiTheme="minorHAnsi" w:cstheme="minorHAnsi"/>
          <w:sz w:val="20"/>
        </w:rPr>
        <w:t xml:space="preserve">formie </w:t>
      </w:r>
      <w:r w:rsidR="008E04C7" w:rsidRPr="000F42C7">
        <w:rPr>
          <w:rFonts w:asciiTheme="minorHAnsi" w:hAnsiTheme="minorHAnsi" w:cstheme="minorHAnsi"/>
          <w:sz w:val="20"/>
        </w:rPr>
        <w:t>skanu dokumentu podpisanego własnoręcznie</w:t>
      </w:r>
      <w:r w:rsidRPr="000F42C7">
        <w:rPr>
          <w:rFonts w:asciiTheme="minorHAnsi" w:hAnsiTheme="minorHAnsi" w:cstheme="minorHAnsi"/>
          <w:sz w:val="20"/>
        </w:rPr>
        <w:t xml:space="preserve">. Dokument wskazany w pkt 3.3. i 3.6. </w:t>
      </w:r>
      <w:r w:rsidR="00A12FBB" w:rsidRPr="000F42C7">
        <w:rPr>
          <w:rFonts w:asciiTheme="minorHAnsi" w:hAnsiTheme="minorHAnsi" w:cstheme="minorHAnsi"/>
          <w:sz w:val="20"/>
        </w:rPr>
        <w:t xml:space="preserve">(pełnomocnictwa) </w:t>
      </w:r>
      <w:r w:rsidR="00605F3B" w:rsidRPr="000F42C7">
        <w:rPr>
          <w:rFonts w:asciiTheme="minorHAnsi" w:hAnsiTheme="minorHAnsi" w:cstheme="minorHAnsi"/>
          <w:sz w:val="20"/>
        </w:rPr>
        <w:t xml:space="preserve">należy załączyć w postaci elektronicznej opatrzonej kwalifikowanym podpisem elektronicznym udzielającego pełnomocnictwa </w:t>
      </w:r>
      <w:r w:rsidR="00605F3B" w:rsidRPr="000F42C7">
        <w:rPr>
          <w:rFonts w:asciiTheme="minorHAnsi" w:hAnsiTheme="minorHAnsi" w:cstheme="minorHAnsi"/>
          <w:iCs/>
          <w:sz w:val="20"/>
        </w:rPr>
        <w:t>lub</w:t>
      </w:r>
      <w:r w:rsidR="00605F3B" w:rsidRPr="000F42C7">
        <w:rPr>
          <w:rFonts w:asciiTheme="minorHAnsi" w:hAnsiTheme="minorHAnsi" w:cstheme="minorHAnsi"/>
          <w:sz w:val="20"/>
        </w:rPr>
        <w:t xml:space="preserve"> </w:t>
      </w:r>
      <w:r w:rsidR="00E4021D">
        <w:rPr>
          <w:rFonts w:asciiTheme="minorHAnsi" w:hAnsiTheme="minorHAnsi" w:cstheme="minorHAnsi"/>
          <w:sz w:val="20"/>
        </w:rPr>
        <w:br/>
      </w:r>
      <w:r w:rsidR="00605F3B" w:rsidRPr="000F42C7">
        <w:rPr>
          <w:rFonts w:asciiTheme="minorHAnsi" w:hAnsiTheme="minorHAnsi" w:cstheme="minorHAnsi"/>
          <w:sz w:val="20"/>
        </w:rPr>
        <w:t xml:space="preserve">w </w:t>
      </w:r>
      <w:r w:rsidRPr="000F42C7">
        <w:rPr>
          <w:rFonts w:asciiTheme="minorHAnsi" w:hAnsiTheme="minorHAnsi" w:cstheme="minorHAnsi"/>
          <w:sz w:val="20"/>
        </w:rPr>
        <w:t xml:space="preserve">formie </w:t>
      </w:r>
      <w:r w:rsidR="001B7E8D" w:rsidRPr="000F42C7">
        <w:rPr>
          <w:rFonts w:asciiTheme="minorHAnsi" w:hAnsiTheme="minorHAnsi" w:cstheme="minorHAnsi"/>
          <w:iCs/>
          <w:sz w:val="20"/>
        </w:rPr>
        <w:t>skanu</w:t>
      </w:r>
      <w:r w:rsidR="00BB5E3B">
        <w:rPr>
          <w:rFonts w:asciiTheme="minorHAnsi" w:hAnsiTheme="minorHAnsi" w:cstheme="minorHAnsi"/>
          <w:sz w:val="20"/>
        </w:rPr>
        <w:t>.</w:t>
      </w:r>
    </w:p>
    <w:p w14:paraId="05346CDB" w14:textId="0A1CE1C4" w:rsidR="005B1ED0" w:rsidRPr="00F352A5" w:rsidRDefault="005B1ED0" w:rsidP="00CA6499">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W przypadku wspólnego ubiegania się podmiotów o udzielenie zamówienia na podstawie zawartej umowy, każdy z Wykonawców dołącza do oferty do</w:t>
      </w:r>
      <w:bookmarkStart w:id="2" w:name="_GoBack"/>
      <w:bookmarkEnd w:id="2"/>
      <w:r w:rsidRPr="000F42C7">
        <w:rPr>
          <w:rFonts w:asciiTheme="minorHAnsi" w:hAnsiTheme="minorHAnsi" w:cstheme="minorHAnsi"/>
          <w:sz w:val="20"/>
        </w:rPr>
        <w:t>kumenty wymienione w pkt 2.2., 2.3., 3.3., 3.4., 3.5. i 3.6., zaś podane w</w:t>
      </w:r>
      <w:r w:rsidR="00E4021D">
        <w:rPr>
          <w:rFonts w:asciiTheme="minorHAnsi" w:hAnsiTheme="minorHAnsi" w:cstheme="minorHAnsi"/>
          <w:sz w:val="20"/>
        </w:rPr>
        <w:t xml:space="preserve"> pkt 2.1., 2.4., 2.5., 2.6.,</w:t>
      </w:r>
      <w:r w:rsidRPr="001E6B29">
        <w:rPr>
          <w:rFonts w:asciiTheme="minorHAnsi" w:hAnsiTheme="minorHAnsi" w:cstheme="minorHAnsi"/>
          <w:sz w:val="20"/>
        </w:rPr>
        <w:t xml:space="preserve"> 3.7., </w:t>
      </w:r>
      <w:r w:rsidRPr="000F42C7">
        <w:rPr>
          <w:rFonts w:asciiTheme="minorHAnsi" w:hAnsiTheme="minorHAnsi" w:cstheme="minorHAnsi"/>
          <w:sz w:val="20"/>
        </w:rPr>
        <w:t>mogą dołączyć wspólnie</w:t>
      </w:r>
      <w:r w:rsidRPr="00B52672">
        <w:rPr>
          <w:rFonts w:asciiTheme="minorHAnsi" w:hAnsiTheme="minorHAnsi" w:cstheme="minorHAnsi"/>
          <w:sz w:val="20"/>
        </w:rPr>
        <w:t>.</w:t>
      </w:r>
      <w:r w:rsidR="00B52672" w:rsidRPr="00B52672">
        <w:rPr>
          <w:rFonts w:asciiTheme="minorHAnsi" w:eastAsia="Calibri" w:hAnsiTheme="minorHAnsi" w:cstheme="minorHAnsi"/>
          <w:sz w:val="20"/>
        </w:rPr>
        <w:t xml:space="preserve"> </w:t>
      </w:r>
    </w:p>
    <w:p w14:paraId="36C7D269" w14:textId="166076C3" w:rsidR="00F352A5" w:rsidRPr="002C067E" w:rsidRDefault="00F352A5" w:rsidP="00CA6499">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E4021D">
        <w:rPr>
          <w:rFonts w:asciiTheme="minorHAnsi" w:hAnsiTheme="minorHAnsi" w:cstheme="minorHAnsi"/>
          <w:sz w:val="20"/>
        </w:rPr>
        <w:br/>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1E18A78C" w14:textId="1094D044" w:rsidR="005B1ED0" w:rsidRPr="00251E47" w:rsidRDefault="00F352A5" w:rsidP="00251E47">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C01507">
        <w:rPr>
          <w:rFonts w:asciiTheme="minorHAnsi" w:hAnsiTheme="minorHAnsi" w:cstheme="minorHAnsi"/>
          <w:sz w:val="20"/>
        </w:rPr>
        <w:br/>
      </w:r>
      <w:r w:rsidRPr="00F352A5">
        <w:rPr>
          <w:rFonts w:asciiTheme="minorHAnsi" w:hAnsiTheme="minorHAnsi" w:cstheme="minorHAnsi"/>
          <w:sz w:val="20"/>
        </w:rPr>
        <w:t>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2C067E" w:rsidRPr="002C067E">
        <w:rPr>
          <w:rFonts w:asciiTheme="minorHAnsi" w:eastAsia="Calibri" w:hAnsiTheme="minorHAnsi" w:cstheme="minorHAnsi"/>
          <w:sz w:val="20"/>
          <w:highlight w:val="yellow"/>
        </w:rPr>
        <w:t xml:space="preserve"> </w:t>
      </w:r>
      <w:bookmarkEnd w:id="1"/>
    </w:p>
    <w:sectPr w:rsidR="005B1ED0" w:rsidRPr="00251E47"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67FD1F" w14:textId="77777777" w:rsidR="00C36930" w:rsidRDefault="00C36930" w:rsidP="004A302B">
      <w:pPr>
        <w:spacing w:line="240" w:lineRule="auto"/>
      </w:pPr>
      <w:r>
        <w:separator/>
      </w:r>
    </w:p>
  </w:endnote>
  <w:endnote w:type="continuationSeparator" w:id="0">
    <w:p w14:paraId="44494A6D" w14:textId="77777777" w:rsidR="00C36930" w:rsidRDefault="00C369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99BB26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B1AC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B1ACC">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E4E636" w14:textId="77777777" w:rsidR="00C36930" w:rsidRDefault="00C36930" w:rsidP="004A302B">
      <w:pPr>
        <w:spacing w:line="240" w:lineRule="auto"/>
      </w:pPr>
      <w:r>
        <w:separator/>
      </w:r>
    </w:p>
  </w:footnote>
  <w:footnote w:type="continuationSeparator" w:id="0">
    <w:p w14:paraId="29803CCE" w14:textId="77777777" w:rsidR="00C36930" w:rsidRDefault="00C3693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5BF3B8E4" w:rsidR="002369B6" w:rsidRDefault="006F384C"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3008E30A" wp14:editId="15BFFCDB">
          <wp:simplePos x="0" y="0"/>
          <wp:positionH relativeFrom="page">
            <wp:posOffset>309687</wp:posOffset>
          </wp:positionH>
          <wp:positionV relativeFrom="page">
            <wp:posOffset>261869</wp:posOffset>
          </wp:positionV>
          <wp:extent cx="1057153" cy="765395"/>
          <wp:effectExtent l="0" t="0" r="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57153" cy="765395"/>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18B56413"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FE2C3C" w:rsidRPr="00FE2C3C">
          <w:rPr>
            <w:rFonts w:asciiTheme="minorHAnsi" w:hAnsiTheme="minorHAnsi" w:cstheme="minorHAnsi"/>
            <w:sz w:val="18"/>
            <w:szCs w:val="18"/>
          </w:rPr>
          <w:t>POST/DYS/OLD/GZ/01</w:t>
        </w:r>
        <w:r w:rsidR="001E6F26">
          <w:rPr>
            <w:rFonts w:asciiTheme="minorHAnsi" w:hAnsiTheme="minorHAnsi" w:cstheme="minorHAnsi"/>
            <w:sz w:val="18"/>
            <w:szCs w:val="18"/>
          </w:rPr>
          <w:t>731</w:t>
        </w:r>
        <w:r w:rsidR="00FE2C3C" w:rsidRPr="00FE2C3C">
          <w:rPr>
            <w:rFonts w:asciiTheme="minorHAnsi" w:hAnsiTheme="minorHAnsi" w:cstheme="minorHAnsi"/>
            <w:sz w:val="18"/>
            <w:szCs w:val="18"/>
          </w:rPr>
          <w:t>/2025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F0C47" w14:textId="35F5719F" w:rsidR="006F384C" w:rsidRDefault="006F384C">
    <w:pPr>
      <w:pStyle w:val="Nagwek"/>
    </w:pPr>
    <w:r w:rsidRPr="00764515">
      <w:rPr>
        <w:noProof/>
        <w:color w:val="7F7F7F" w:themeColor="text1" w:themeTint="80"/>
        <w:lang w:eastAsia="pl-PL"/>
      </w:rPr>
      <w:drawing>
        <wp:anchor distT="0" distB="0" distL="114300" distR="114300" simplePos="0" relativeHeight="251661312" behindDoc="1" locked="0" layoutInCell="1" allowOverlap="1" wp14:anchorId="2414A672" wp14:editId="7FDC7C84">
          <wp:simplePos x="0" y="0"/>
          <wp:positionH relativeFrom="page">
            <wp:posOffset>288373</wp:posOffset>
          </wp:positionH>
          <wp:positionV relativeFrom="page">
            <wp:posOffset>280091</wp:posOffset>
          </wp:positionV>
          <wp:extent cx="1057701" cy="821481"/>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57701" cy="821481"/>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70082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6627E2"/>
    <w:multiLevelType w:val="hybridMultilevel"/>
    <w:tmpl w:val="6E24BFD2"/>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9"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EEF336A"/>
    <w:multiLevelType w:val="hybridMultilevel"/>
    <w:tmpl w:val="56686C16"/>
    <w:lvl w:ilvl="0" w:tplc="0415000D">
      <w:start w:val="1"/>
      <w:numFmt w:val="bullet"/>
      <w:lvlText w:val=""/>
      <w:lvlJc w:val="left"/>
      <w:pPr>
        <w:ind w:left="2138" w:hanging="360"/>
      </w:pPr>
      <w:rPr>
        <w:rFonts w:ascii="Wingdings" w:hAnsi="Wingdings" w:hint="default"/>
      </w:rPr>
    </w:lvl>
    <w:lvl w:ilvl="1" w:tplc="04150003">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75D4122"/>
    <w:multiLevelType w:val="multilevel"/>
    <w:tmpl w:val="FF8C58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3D04D3D"/>
    <w:multiLevelType w:val="hybridMultilevel"/>
    <w:tmpl w:val="2CDA0F86"/>
    <w:lvl w:ilvl="0" w:tplc="0415000D">
      <w:start w:val="1"/>
      <w:numFmt w:val="bullet"/>
      <w:lvlText w:val=""/>
      <w:lvlJc w:val="left"/>
      <w:pPr>
        <w:ind w:left="2138" w:hanging="360"/>
      </w:pPr>
      <w:rPr>
        <w:rFonts w:ascii="Wingdings" w:hAnsi="Wingdings" w:hint="default"/>
      </w:rPr>
    </w:lvl>
    <w:lvl w:ilvl="1" w:tplc="0415000D">
      <w:start w:val="1"/>
      <w:numFmt w:val="bullet"/>
      <w:lvlText w:val=""/>
      <w:lvlJc w:val="left"/>
      <w:pPr>
        <w:ind w:left="2858" w:hanging="360"/>
      </w:pPr>
      <w:rPr>
        <w:rFonts w:ascii="Wingdings" w:hAnsi="Wingdings"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2"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2"/>
  </w:num>
  <w:num w:numId="5">
    <w:abstractNumId w:val="5"/>
  </w:num>
  <w:num w:numId="6">
    <w:abstractNumId w:val="13"/>
  </w:num>
  <w:num w:numId="7">
    <w:abstractNumId w:val="9"/>
  </w:num>
  <w:num w:numId="8">
    <w:abstractNumId w:val="15"/>
  </w:num>
  <w:num w:numId="9">
    <w:abstractNumId w:val="14"/>
  </w:num>
  <w:num w:numId="10">
    <w:abstractNumId w:val="16"/>
  </w:num>
  <w:num w:numId="11">
    <w:abstractNumId w:val="18"/>
  </w:num>
  <w:num w:numId="12">
    <w:abstractNumId w:val="10"/>
  </w:num>
  <w:num w:numId="13">
    <w:abstractNumId w:val="20"/>
  </w:num>
  <w:num w:numId="14">
    <w:abstractNumId w:val="6"/>
  </w:num>
  <w:num w:numId="15">
    <w:abstractNumId w:val="3"/>
  </w:num>
  <w:num w:numId="16">
    <w:abstractNumId w:val="17"/>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7"/>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225"/>
    <w:rsid w:val="00013600"/>
    <w:rsid w:val="00013A2B"/>
    <w:rsid w:val="0001441E"/>
    <w:rsid w:val="0001515A"/>
    <w:rsid w:val="00015167"/>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A0C"/>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6B0"/>
    <w:rsid w:val="00096F2D"/>
    <w:rsid w:val="00097236"/>
    <w:rsid w:val="000A072E"/>
    <w:rsid w:val="000A2241"/>
    <w:rsid w:val="000A2EBE"/>
    <w:rsid w:val="000A31C6"/>
    <w:rsid w:val="000A38FC"/>
    <w:rsid w:val="000A488B"/>
    <w:rsid w:val="000A52A7"/>
    <w:rsid w:val="000A6207"/>
    <w:rsid w:val="000B20CA"/>
    <w:rsid w:val="000B2838"/>
    <w:rsid w:val="000B3117"/>
    <w:rsid w:val="000B36E9"/>
    <w:rsid w:val="000B4623"/>
    <w:rsid w:val="000B5CB4"/>
    <w:rsid w:val="000B6329"/>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6BB"/>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682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5652"/>
    <w:rsid w:val="00166625"/>
    <w:rsid w:val="00166E39"/>
    <w:rsid w:val="00166F15"/>
    <w:rsid w:val="00167D1F"/>
    <w:rsid w:val="00171C78"/>
    <w:rsid w:val="001728F5"/>
    <w:rsid w:val="00173A31"/>
    <w:rsid w:val="001741FB"/>
    <w:rsid w:val="00174809"/>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2F77"/>
    <w:rsid w:val="001B396C"/>
    <w:rsid w:val="001B3E7F"/>
    <w:rsid w:val="001B5C6C"/>
    <w:rsid w:val="001B6ABA"/>
    <w:rsid w:val="001B6E4D"/>
    <w:rsid w:val="001B7E8D"/>
    <w:rsid w:val="001C1756"/>
    <w:rsid w:val="001C2D48"/>
    <w:rsid w:val="001C4D26"/>
    <w:rsid w:val="001C5532"/>
    <w:rsid w:val="001C6F0D"/>
    <w:rsid w:val="001C7E2C"/>
    <w:rsid w:val="001D0464"/>
    <w:rsid w:val="001D054B"/>
    <w:rsid w:val="001D0E16"/>
    <w:rsid w:val="001D2EAF"/>
    <w:rsid w:val="001D348E"/>
    <w:rsid w:val="001D509F"/>
    <w:rsid w:val="001D5115"/>
    <w:rsid w:val="001D5FA5"/>
    <w:rsid w:val="001D6A42"/>
    <w:rsid w:val="001E078F"/>
    <w:rsid w:val="001E10B2"/>
    <w:rsid w:val="001E1431"/>
    <w:rsid w:val="001E1F2E"/>
    <w:rsid w:val="001E2A56"/>
    <w:rsid w:val="001E44B0"/>
    <w:rsid w:val="001E579C"/>
    <w:rsid w:val="001E5A5A"/>
    <w:rsid w:val="001E6355"/>
    <w:rsid w:val="001E6B29"/>
    <w:rsid w:val="001E6F26"/>
    <w:rsid w:val="001E7056"/>
    <w:rsid w:val="001F0CCF"/>
    <w:rsid w:val="001F0E64"/>
    <w:rsid w:val="001F1A05"/>
    <w:rsid w:val="001F1B06"/>
    <w:rsid w:val="001F268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078B7"/>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2EC"/>
    <w:rsid w:val="00240E10"/>
    <w:rsid w:val="00243D0F"/>
    <w:rsid w:val="002441E1"/>
    <w:rsid w:val="00244260"/>
    <w:rsid w:val="0024536B"/>
    <w:rsid w:val="00245F53"/>
    <w:rsid w:val="00247908"/>
    <w:rsid w:val="0024792E"/>
    <w:rsid w:val="002511EE"/>
    <w:rsid w:val="00251E47"/>
    <w:rsid w:val="002532C3"/>
    <w:rsid w:val="002532F2"/>
    <w:rsid w:val="002548AD"/>
    <w:rsid w:val="00254BE0"/>
    <w:rsid w:val="00255149"/>
    <w:rsid w:val="00261683"/>
    <w:rsid w:val="00262365"/>
    <w:rsid w:val="0026273C"/>
    <w:rsid w:val="00262836"/>
    <w:rsid w:val="00262FC3"/>
    <w:rsid w:val="002633C2"/>
    <w:rsid w:val="00264972"/>
    <w:rsid w:val="00265C9F"/>
    <w:rsid w:val="0026700B"/>
    <w:rsid w:val="002671BC"/>
    <w:rsid w:val="00267616"/>
    <w:rsid w:val="002677DA"/>
    <w:rsid w:val="00267858"/>
    <w:rsid w:val="0027034A"/>
    <w:rsid w:val="00271154"/>
    <w:rsid w:val="00273729"/>
    <w:rsid w:val="002739DD"/>
    <w:rsid w:val="00274365"/>
    <w:rsid w:val="00274508"/>
    <w:rsid w:val="0027456A"/>
    <w:rsid w:val="00274AB8"/>
    <w:rsid w:val="00275B02"/>
    <w:rsid w:val="002774CC"/>
    <w:rsid w:val="002776AC"/>
    <w:rsid w:val="0028016B"/>
    <w:rsid w:val="00280875"/>
    <w:rsid w:val="00280C82"/>
    <w:rsid w:val="0028129B"/>
    <w:rsid w:val="002822B2"/>
    <w:rsid w:val="00283455"/>
    <w:rsid w:val="00283644"/>
    <w:rsid w:val="0028464D"/>
    <w:rsid w:val="002859F3"/>
    <w:rsid w:val="00285F77"/>
    <w:rsid w:val="00286515"/>
    <w:rsid w:val="00286BAA"/>
    <w:rsid w:val="00287FDC"/>
    <w:rsid w:val="002907F0"/>
    <w:rsid w:val="00290C62"/>
    <w:rsid w:val="0029106C"/>
    <w:rsid w:val="00292E9D"/>
    <w:rsid w:val="002933B6"/>
    <w:rsid w:val="00293881"/>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12DA"/>
    <w:rsid w:val="002E12F6"/>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3C36"/>
    <w:rsid w:val="00334A4C"/>
    <w:rsid w:val="003354D2"/>
    <w:rsid w:val="00335E18"/>
    <w:rsid w:val="00336A0F"/>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6B4"/>
    <w:rsid w:val="0036696B"/>
    <w:rsid w:val="003669AE"/>
    <w:rsid w:val="00367795"/>
    <w:rsid w:val="00367FE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0BAB"/>
    <w:rsid w:val="003C1023"/>
    <w:rsid w:val="003C27F0"/>
    <w:rsid w:val="003C2B99"/>
    <w:rsid w:val="003C2FD0"/>
    <w:rsid w:val="003C39BE"/>
    <w:rsid w:val="003C3B2D"/>
    <w:rsid w:val="003C547E"/>
    <w:rsid w:val="003C64D8"/>
    <w:rsid w:val="003C75F1"/>
    <w:rsid w:val="003C7649"/>
    <w:rsid w:val="003C7A3B"/>
    <w:rsid w:val="003C7F7D"/>
    <w:rsid w:val="003D13C7"/>
    <w:rsid w:val="003D482E"/>
    <w:rsid w:val="003D495E"/>
    <w:rsid w:val="003D4C53"/>
    <w:rsid w:val="003D59DA"/>
    <w:rsid w:val="003D6001"/>
    <w:rsid w:val="003D640B"/>
    <w:rsid w:val="003D6F63"/>
    <w:rsid w:val="003D7BC9"/>
    <w:rsid w:val="003D7D23"/>
    <w:rsid w:val="003D7F46"/>
    <w:rsid w:val="003E0633"/>
    <w:rsid w:val="003E0C0F"/>
    <w:rsid w:val="003E107C"/>
    <w:rsid w:val="003E3C9A"/>
    <w:rsid w:val="003E6756"/>
    <w:rsid w:val="003E760F"/>
    <w:rsid w:val="003F2BD0"/>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1240"/>
    <w:rsid w:val="00431F11"/>
    <w:rsid w:val="00433603"/>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AA1"/>
    <w:rsid w:val="00464543"/>
    <w:rsid w:val="00465B31"/>
    <w:rsid w:val="00465EFE"/>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87D9E"/>
    <w:rsid w:val="004902F4"/>
    <w:rsid w:val="004906EB"/>
    <w:rsid w:val="004910E3"/>
    <w:rsid w:val="00491142"/>
    <w:rsid w:val="00491705"/>
    <w:rsid w:val="00491DF0"/>
    <w:rsid w:val="0049200F"/>
    <w:rsid w:val="00493C9D"/>
    <w:rsid w:val="004940EB"/>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168"/>
    <w:rsid w:val="004D220A"/>
    <w:rsid w:val="004D29D4"/>
    <w:rsid w:val="004D3DF7"/>
    <w:rsid w:val="004D5611"/>
    <w:rsid w:val="004D5FFD"/>
    <w:rsid w:val="004D64B6"/>
    <w:rsid w:val="004D6AB7"/>
    <w:rsid w:val="004D6C9A"/>
    <w:rsid w:val="004D7365"/>
    <w:rsid w:val="004E41B6"/>
    <w:rsid w:val="004E4323"/>
    <w:rsid w:val="004E4393"/>
    <w:rsid w:val="004E48E9"/>
    <w:rsid w:val="004E528A"/>
    <w:rsid w:val="004E57E3"/>
    <w:rsid w:val="004E6329"/>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99A"/>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55E"/>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066"/>
    <w:rsid w:val="00585723"/>
    <w:rsid w:val="00585EFB"/>
    <w:rsid w:val="00585F01"/>
    <w:rsid w:val="00590042"/>
    <w:rsid w:val="00590650"/>
    <w:rsid w:val="00590E7F"/>
    <w:rsid w:val="00590EFC"/>
    <w:rsid w:val="00592A10"/>
    <w:rsid w:val="00593215"/>
    <w:rsid w:val="00594FC2"/>
    <w:rsid w:val="0059516F"/>
    <w:rsid w:val="005974EF"/>
    <w:rsid w:val="00597C07"/>
    <w:rsid w:val="005A04D9"/>
    <w:rsid w:val="005A0905"/>
    <w:rsid w:val="005A0EF6"/>
    <w:rsid w:val="005A1156"/>
    <w:rsid w:val="005A1F81"/>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B77B8"/>
    <w:rsid w:val="005C18BB"/>
    <w:rsid w:val="005C1E38"/>
    <w:rsid w:val="005C23BF"/>
    <w:rsid w:val="005C2F3C"/>
    <w:rsid w:val="005C318B"/>
    <w:rsid w:val="005C4504"/>
    <w:rsid w:val="005C489F"/>
    <w:rsid w:val="005C58F1"/>
    <w:rsid w:val="005C68E6"/>
    <w:rsid w:val="005C6FDB"/>
    <w:rsid w:val="005C72F1"/>
    <w:rsid w:val="005C7DC0"/>
    <w:rsid w:val="005D06F2"/>
    <w:rsid w:val="005D07E4"/>
    <w:rsid w:val="005D2A9E"/>
    <w:rsid w:val="005D3687"/>
    <w:rsid w:val="005D37C5"/>
    <w:rsid w:val="005D3910"/>
    <w:rsid w:val="005D5AF5"/>
    <w:rsid w:val="005D5E1C"/>
    <w:rsid w:val="005D609B"/>
    <w:rsid w:val="005D7714"/>
    <w:rsid w:val="005E110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A9A"/>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4526"/>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1DB8"/>
    <w:rsid w:val="0066308D"/>
    <w:rsid w:val="00663728"/>
    <w:rsid w:val="0066557A"/>
    <w:rsid w:val="00666793"/>
    <w:rsid w:val="006667C1"/>
    <w:rsid w:val="0066752C"/>
    <w:rsid w:val="00667625"/>
    <w:rsid w:val="00670205"/>
    <w:rsid w:val="00670A6B"/>
    <w:rsid w:val="0067145B"/>
    <w:rsid w:val="00673E6B"/>
    <w:rsid w:val="00674AFB"/>
    <w:rsid w:val="0067570D"/>
    <w:rsid w:val="00676D80"/>
    <w:rsid w:val="0067721F"/>
    <w:rsid w:val="006803AB"/>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321"/>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1059"/>
    <w:rsid w:val="006E25E8"/>
    <w:rsid w:val="006E349D"/>
    <w:rsid w:val="006E5771"/>
    <w:rsid w:val="006E5C2B"/>
    <w:rsid w:val="006E7435"/>
    <w:rsid w:val="006E7C7F"/>
    <w:rsid w:val="006F166E"/>
    <w:rsid w:val="006F2267"/>
    <w:rsid w:val="006F258E"/>
    <w:rsid w:val="006F2D30"/>
    <w:rsid w:val="006F326D"/>
    <w:rsid w:val="006F384C"/>
    <w:rsid w:val="006F4E9C"/>
    <w:rsid w:val="006F53B0"/>
    <w:rsid w:val="006F6DF3"/>
    <w:rsid w:val="00700206"/>
    <w:rsid w:val="007005DF"/>
    <w:rsid w:val="00700AFC"/>
    <w:rsid w:val="00700E5D"/>
    <w:rsid w:val="0070150B"/>
    <w:rsid w:val="00701610"/>
    <w:rsid w:val="00701E73"/>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8C6"/>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0C80"/>
    <w:rsid w:val="007612A6"/>
    <w:rsid w:val="00761CC5"/>
    <w:rsid w:val="00762162"/>
    <w:rsid w:val="00762CB8"/>
    <w:rsid w:val="00764F22"/>
    <w:rsid w:val="007656E2"/>
    <w:rsid w:val="007659E5"/>
    <w:rsid w:val="007706BE"/>
    <w:rsid w:val="00771351"/>
    <w:rsid w:val="007742B7"/>
    <w:rsid w:val="00774DBC"/>
    <w:rsid w:val="00782340"/>
    <w:rsid w:val="007830EA"/>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138"/>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C02"/>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1E5"/>
    <w:rsid w:val="007E3C64"/>
    <w:rsid w:val="007E51D6"/>
    <w:rsid w:val="007E5A99"/>
    <w:rsid w:val="007E6A61"/>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F17"/>
    <w:rsid w:val="00806642"/>
    <w:rsid w:val="008119FB"/>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0F1"/>
    <w:rsid w:val="00857C86"/>
    <w:rsid w:val="00861690"/>
    <w:rsid w:val="0086173D"/>
    <w:rsid w:val="00862D0A"/>
    <w:rsid w:val="0086542E"/>
    <w:rsid w:val="00865E3B"/>
    <w:rsid w:val="00865F25"/>
    <w:rsid w:val="00866824"/>
    <w:rsid w:val="0086788D"/>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EEF"/>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3489"/>
    <w:rsid w:val="008D6A40"/>
    <w:rsid w:val="008D7F84"/>
    <w:rsid w:val="008E04C7"/>
    <w:rsid w:val="008E1326"/>
    <w:rsid w:val="008E1D24"/>
    <w:rsid w:val="008E2410"/>
    <w:rsid w:val="008E36AA"/>
    <w:rsid w:val="008E6382"/>
    <w:rsid w:val="008E67F0"/>
    <w:rsid w:val="008E7F23"/>
    <w:rsid w:val="008F01BC"/>
    <w:rsid w:val="008F02C1"/>
    <w:rsid w:val="008F0335"/>
    <w:rsid w:val="008F06CD"/>
    <w:rsid w:val="008F0BEF"/>
    <w:rsid w:val="008F14AF"/>
    <w:rsid w:val="008F14B9"/>
    <w:rsid w:val="008F4401"/>
    <w:rsid w:val="008F58D9"/>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391E"/>
    <w:rsid w:val="009444FB"/>
    <w:rsid w:val="00944569"/>
    <w:rsid w:val="00944C1D"/>
    <w:rsid w:val="00946730"/>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3D4D"/>
    <w:rsid w:val="009A4EA9"/>
    <w:rsid w:val="009A7022"/>
    <w:rsid w:val="009A73BF"/>
    <w:rsid w:val="009B1350"/>
    <w:rsid w:val="009B1ACC"/>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56A6"/>
    <w:rsid w:val="009E6603"/>
    <w:rsid w:val="009F0540"/>
    <w:rsid w:val="009F064A"/>
    <w:rsid w:val="009F24E3"/>
    <w:rsid w:val="009F3904"/>
    <w:rsid w:val="009F3FBA"/>
    <w:rsid w:val="009F4ED6"/>
    <w:rsid w:val="009F5A16"/>
    <w:rsid w:val="009F5C5D"/>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17DB4"/>
    <w:rsid w:val="00A20853"/>
    <w:rsid w:val="00A20A4C"/>
    <w:rsid w:val="00A20DD7"/>
    <w:rsid w:val="00A21EBA"/>
    <w:rsid w:val="00A21F91"/>
    <w:rsid w:val="00A2200A"/>
    <w:rsid w:val="00A228C3"/>
    <w:rsid w:val="00A22CCC"/>
    <w:rsid w:val="00A22D17"/>
    <w:rsid w:val="00A247B3"/>
    <w:rsid w:val="00A24A10"/>
    <w:rsid w:val="00A26C44"/>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0C41"/>
    <w:rsid w:val="00A51005"/>
    <w:rsid w:val="00A52641"/>
    <w:rsid w:val="00A53686"/>
    <w:rsid w:val="00A53A20"/>
    <w:rsid w:val="00A5482F"/>
    <w:rsid w:val="00A55DBE"/>
    <w:rsid w:val="00A5699A"/>
    <w:rsid w:val="00A574EF"/>
    <w:rsid w:val="00A62954"/>
    <w:rsid w:val="00A63152"/>
    <w:rsid w:val="00A642D3"/>
    <w:rsid w:val="00A6445F"/>
    <w:rsid w:val="00A6585C"/>
    <w:rsid w:val="00A65996"/>
    <w:rsid w:val="00A66077"/>
    <w:rsid w:val="00A667A7"/>
    <w:rsid w:val="00A672D5"/>
    <w:rsid w:val="00A67331"/>
    <w:rsid w:val="00A67B30"/>
    <w:rsid w:val="00A67E23"/>
    <w:rsid w:val="00A7083F"/>
    <w:rsid w:val="00A70FDA"/>
    <w:rsid w:val="00A712F7"/>
    <w:rsid w:val="00A715A8"/>
    <w:rsid w:val="00A719F5"/>
    <w:rsid w:val="00A72129"/>
    <w:rsid w:val="00A725C9"/>
    <w:rsid w:val="00A72A7E"/>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4C98"/>
    <w:rsid w:val="00AA68A1"/>
    <w:rsid w:val="00AA7F29"/>
    <w:rsid w:val="00AB1632"/>
    <w:rsid w:val="00AB5736"/>
    <w:rsid w:val="00AB62CD"/>
    <w:rsid w:val="00AB68B1"/>
    <w:rsid w:val="00AB6A7B"/>
    <w:rsid w:val="00AB6DE4"/>
    <w:rsid w:val="00AB6F87"/>
    <w:rsid w:val="00AB7FBB"/>
    <w:rsid w:val="00AC0757"/>
    <w:rsid w:val="00AC0B63"/>
    <w:rsid w:val="00AC13BD"/>
    <w:rsid w:val="00AC230B"/>
    <w:rsid w:val="00AC2669"/>
    <w:rsid w:val="00AC37C8"/>
    <w:rsid w:val="00AD0BC7"/>
    <w:rsid w:val="00AD1124"/>
    <w:rsid w:val="00AD2645"/>
    <w:rsid w:val="00AD47D7"/>
    <w:rsid w:val="00AD480A"/>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B5B"/>
    <w:rsid w:val="00AF7AC1"/>
    <w:rsid w:val="00AF7C48"/>
    <w:rsid w:val="00B01A16"/>
    <w:rsid w:val="00B029AB"/>
    <w:rsid w:val="00B030AF"/>
    <w:rsid w:val="00B0410F"/>
    <w:rsid w:val="00B048B8"/>
    <w:rsid w:val="00B04BD8"/>
    <w:rsid w:val="00B05297"/>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0D0"/>
    <w:rsid w:val="00B241AF"/>
    <w:rsid w:val="00B30852"/>
    <w:rsid w:val="00B3199C"/>
    <w:rsid w:val="00B31C62"/>
    <w:rsid w:val="00B32391"/>
    <w:rsid w:val="00B33C61"/>
    <w:rsid w:val="00B34427"/>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9A7"/>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1D06"/>
    <w:rsid w:val="00BA3B10"/>
    <w:rsid w:val="00BA43B1"/>
    <w:rsid w:val="00BA5A5C"/>
    <w:rsid w:val="00BA5E4E"/>
    <w:rsid w:val="00BA6FF1"/>
    <w:rsid w:val="00BB0B40"/>
    <w:rsid w:val="00BB27C2"/>
    <w:rsid w:val="00BB287E"/>
    <w:rsid w:val="00BB3EA1"/>
    <w:rsid w:val="00BB42EE"/>
    <w:rsid w:val="00BB5E3B"/>
    <w:rsid w:val="00BB6FB0"/>
    <w:rsid w:val="00BC1318"/>
    <w:rsid w:val="00BC27C8"/>
    <w:rsid w:val="00BC29DD"/>
    <w:rsid w:val="00BC49EE"/>
    <w:rsid w:val="00BC4B72"/>
    <w:rsid w:val="00BC505C"/>
    <w:rsid w:val="00BC73E1"/>
    <w:rsid w:val="00BD0693"/>
    <w:rsid w:val="00BD0EF5"/>
    <w:rsid w:val="00BD26CD"/>
    <w:rsid w:val="00BD2CCB"/>
    <w:rsid w:val="00BD59CB"/>
    <w:rsid w:val="00BD5D16"/>
    <w:rsid w:val="00BD6E85"/>
    <w:rsid w:val="00BD783C"/>
    <w:rsid w:val="00BE01FB"/>
    <w:rsid w:val="00BE04DA"/>
    <w:rsid w:val="00BE062D"/>
    <w:rsid w:val="00BE0E10"/>
    <w:rsid w:val="00BE0FF4"/>
    <w:rsid w:val="00BE1195"/>
    <w:rsid w:val="00BE1426"/>
    <w:rsid w:val="00BE1821"/>
    <w:rsid w:val="00BE1D94"/>
    <w:rsid w:val="00BE4077"/>
    <w:rsid w:val="00BE631D"/>
    <w:rsid w:val="00BE6836"/>
    <w:rsid w:val="00BE7B7F"/>
    <w:rsid w:val="00BF0FF9"/>
    <w:rsid w:val="00BF1922"/>
    <w:rsid w:val="00BF2A3A"/>
    <w:rsid w:val="00BF3B55"/>
    <w:rsid w:val="00BF520A"/>
    <w:rsid w:val="00BF53A3"/>
    <w:rsid w:val="00BF5F80"/>
    <w:rsid w:val="00BF702F"/>
    <w:rsid w:val="00BF7635"/>
    <w:rsid w:val="00BF766A"/>
    <w:rsid w:val="00BF78C6"/>
    <w:rsid w:val="00BF7A5A"/>
    <w:rsid w:val="00C00601"/>
    <w:rsid w:val="00C00D5A"/>
    <w:rsid w:val="00C01507"/>
    <w:rsid w:val="00C02144"/>
    <w:rsid w:val="00C02C75"/>
    <w:rsid w:val="00C033FC"/>
    <w:rsid w:val="00C03B48"/>
    <w:rsid w:val="00C049A1"/>
    <w:rsid w:val="00C05618"/>
    <w:rsid w:val="00C056A6"/>
    <w:rsid w:val="00C0599C"/>
    <w:rsid w:val="00C06C76"/>
    <w:rsid w:val="00C07E46"/>
    <w:rsid w:val="00C10063"/>
    <w:rsid w:val="00C10361"/>
    <w:rsid w:val="00C10376"/>
    <w:rsid w:val="00C10723"/>
    <w:rsid w:val="00C10E85"/>
    <w:rsid w:val="00C11808"/>
    <w:rsid w:val="00C121D3"/>
    <w:rsid w:val="00C13A3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2F20"/>
    <w:rsid w:val="00C339E1"/>
    <w:rsid w:val="00C33BAA"/>
    <w:rsid w:val="00C35275"/>
    <w:rsid w:val="00C35B29"/>
    <w:rsid w:val="00C36255"/>
    <w:rsid w:val="00C3636D"/>
    <w:rsid w:val="00C36930"/>
    <w:rsid w:val="00C36FD6"/>
    <w:rsid w:val="00C412D6"/>
    <w:rsid w:val="00C41484"/>
    <w:rsid w:val="00C428BE"/>
    <w:rsid w:val="00C431AC"/>
    <w:rsid w:val="00C44169"/>
    <w:rsid w:val="00C46734"/>
    <w:rsid w:val="00C467E6"/>
    <w:rsid w:val="00C46DE4"/>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1C20"/>
    <w:rsid w:val="00C86884"/>
    <w:rsid w:val="00C87108"/>
    <w:rsid w:val="00C87D63"/>
    <w:rsid w:val="00C9208B"/>
    <w:rsid w:val="00C9366C"/>
    <w:rsid w:val="00C94218"/>
    <w:rsid w:val="00C942E7"/>
    <w:rsid w:val="00C95295"/>
    <w:rsid w:val="00C953A2"/>
    <w:rsid w:val="00C95549"/>
    <w:rsid w:val="00C95BBA"/>
    <w:rsid w:val="00C95F22"/>
    <w:rsid w:val="00CA101E"/>
    <w:rsid w:val="00CA26B1"/>
    <w:rsid w:val="00CA3532"/>
    <w:rsid w:val="00CA4469"/>
    <w:rsid w:val="00CA44E3"/>
    <w:rsid w:val="00CA4D3A"/>
    <w:rsid w:val="00CA53C2"/>
    <w:rsid w:val="00CA5582"/>
    <w:rsid w:val="00CA6499"/>
    <w:rsid w:val="00CA6A35"/>
    <w:rsid w:val="00CA6BB0"/>
    <w:rsid w:val="00CB19CE"/>
    <w:rsid w:val="00CB2C41"/>
    <w:rsid w:val="00CB30B5"/>
    <w:rsid w:val="00CB310C"/>
    <w:rsid w:val="00CB40EB"/>
    <w:rsid w:val="00CB5799"/>
    <w:rsid w:val="00CB5B28"/>
    <w:rsid w:val="00CB6674"/>
    <w:rsid w:val="00CC1799"/>
    <w:rsid w:val="00CC322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7EB"/>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5D07"/>
    <w:rsid w:val="00D27384"/>
    <w:rsid w:val="00D3114C"/>
    <w:rsid w:val="00D319DD"/>
    <w:rsid w:val="00D329D8"/>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1FA4"/>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1E14"/>
    <w:rsid w:val="00D821A3"/>
    <w:rsid w:val="00D826E3"/>
    <w:rsid w:val="00D8519B"/>
    <w:rsid w:val="00D86054"/>
    <w:rsid w:val="00D860E1"/>
    <w:rsid w:val="00D86300"/>
    <w:rsid w:val="00D86504"/>
    <w:rsid w:val="00D86F79"/>
    <w:rsid w:val="00D86F81"/>
    <w:rsid w:val="00D8712F"/>
    <w:rsid w:val="00D8790B"/>
    <w:rsid w:val="00D87EFA"/>
    <w:rsid w:val="00D90546"/>
    <w:rsid w:val="00D914F4"/>
    <w:rsid w:val="00D936DC"/>
    <w:rsid w:val="00DA07F7"/>
    <w:rsid w:val="00DA1A9E"/>
    <w:rsid w:val="00DA1B76"/>
    <w:rsid w:val="00DA3029"/>
    <w:rsid w:val="00DA3E03"/>
    <w:rsid w:val="00DA51C1"/>
    <w:rsid w:val="00DA64E0"/>
    <w:rsid w:val="00DA7E70"/>
    <w:rsid w:val="00DB07BC"/>
    <w:rsid w:val="00DB196C"/>
    <w:rsid w:val="00DB19A3"/>
    <w:rsid w:val="00DB27AE"/>
    <w:rsid w:val="00DB29B5"/>
    <w:rsid w:val="00DB3A64"/>
    <w:rsid w:val="00DB3AAB"/>
    <w:rsid w:val="00DB41E9"/>
    <w:rsid w:val="00DB4253"/>
    <w:rsid w:val="00DB4991"/>
    <w:rsid w:val="00DB550F"/>
    <w:rsid w:val="00DB5B6D"/>
    <w:rsid w:val="00DB7B88"/>
    <w:rsid w:val="00DC051A"/>
    <w:rsid w:val="00DC0FD4"/>
    <w:rsid w:val="00DC15C7"/>
    <w:rsid w:val="00DC251C"/>
    <w:rsid w:val="00DC27AF"/>
    <w:rsid w:val="00DC38DF"/>
    <w:rsid w:val="00DC5CD7"/>
    <w:rsid w:val="00DC6072"/>
    <w:rsid w:val="00DC6AEF"/>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2D2"/>
    <w:rsid w:val="00DF28FE"/>
    <w:rsid w:val="00DF3D54"/>
    <w:rsid w:val="00DF3F8F"/>
    <w:rsid w:val="00DF42CB"/>
    <w:rsid w:val="00DF5E70"/>
    <w:rsid w:val="00DF69B7"/>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35FD"/>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21D"/>
    <w:rsid w:val="00E4086F"/>
    <w:rsid w:val="00E408DF"/>
    <w:rsid w:val="00E41D99"/>
    <w:rsid w:val="00E42220"/>
    <w:rsid w:val="00E426A9"/>
    <w:rsid w:val="00E427BD"/>
    <w:rsid w:val="00E42B47"/>
    <w:rsid w:val="00E42C4A"/>
    <w:rsid w:val="00E44732"/>
    <w:rsid w:val="00E44BB1"/>
    <w:rsid w:val="00E46B30"/>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056"/>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3F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1FB3"/>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6CC"/>
    <w:rsid w:val="00EE3DB1"/>
    <w:rsid w:val="00EE4B8A"/>
    <w:rsid w:val="00EE5F45"/>
    <w:rsid w:val="00EE76C8"/>
    <w:rsid w:val="00EE7E0A"/>
    <w:rsid w:val="00EF20BE"/>
    <w:rsid w:val="00EF2AD5"/>
    <w:rsid w:val="00EF3D1C"/>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EE4"/>
    <w:rsid w:val="00F30FC5"/>
    <w:rsid w:val="00F3118B"/>
    <w:rsid w:val="00F32B78"/>
    <w:rsid w:val="00F32E7B"/>
    <w:rsid w:val="00F34299"/>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304"/>
    <w:rsid w:val="00F65AD5"/>
    <w:rsid w:val="00F65AE5"/>
    <w:rsid w:val="00F66199"/>
    <w:rsid w:val="00F66F89"/>
    <w:rsid w:val="00F7076A"/>
    <w:rsid w:val="00F70E05"/>
    <w:rsid w:val="00F72182"/>
    <w:rsid w:val="00F721EA"/>
    <w:rsid w:val="00F725A5"/>
    <w:rsid w:val="00F72718"/>
    <w:rsid w:val="00F72BB8"/>
    <w:rsid w:val="00F73B45"/>
    <w:rsid w:val="00F740C2"/>
    <w:rsid w:val="00F7509D"/>
    <w:rsid w:val="00F7567D"/>
    <w:rsid w:val="00F756D9"/>
    <w:rsid w:val="00F76EF7"/>
    <w:rsid w:val="00F77176"/>
    <w:rsid w:val="00F77AE4"/>
    <w:rsid w:val="00F77ECA"/>
    <w:rsid w:val="00F8074B"/>
    <w:rsid w:val="00F81D3D"/>
    <w:rsid w:val="00F82E88"/>
    <w:rsid w:val="00F83AC8"/>
    <w:rsid w:val="00F8416F"/>
    <w:rsid w:val="00F84A8F"/>
    <w:rsid w:val="00F85A34"/>
    <w:rsid w:val="00F93BDB"/>
    <w:rsid w:val="00F941E6"/>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466D"/>
    <w:rsid w:val="00FC61B0"/>
    <w:rsid w:val="00FD0793"/>
    <w:rsid w:val="00FD0E4B"/>
    <w:rsid w:val="00FD0E80"/>
    <w:rsid w:val="00FD1E41"/>
    <w:rsid w:val="00FD39AE"/>
    <w:rsid w:val="00FD3C15"/>
    <w:rsid w:val="00FD4F98"/>
    <w:rsid w:val="00FD50AF"/>
    <w:rsid w:val="00FD53C6"/>
    <w:rsid w:val="00FD785F"/>
    <w:rsid w:val="00FE1399"/>
    <w:rsid w:val="00FE2C3C"/>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6036210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251504798">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57905872">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5680B"/>
    <w:rsid w:val="00073253"/>
    <w:rsid w:val="00092C4D"/>
    <w:rsid w:val="00093F96"/>
    <w:rsid w:val="000A1772"/>
    <w:rsid w:val="000A3410"/>
    <w:rsid w:val="000B4E1F"/>
    <w:rsid w:val="000B5F48"/>
    <w:rsid w:val="000C40D2"/>
    <w:rsid w:val="00112677"/>
    <w:rsid w:val="001B74EF"/>
    <w:rsid w:val="001F4A4A"/>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5F7A35"/>
    <w:rsid w:val="00600D1C"/>
    <w:rsid w:val="00634787"/>
    <w:rsid w:val="0067331D"/>
    <w:rsid w:val="00690FBB"/>
    <w:rsid w:val="006A12EA"/>
    <w:rsid w:val="006A4C38"/>
    <w:rsid w:val="006A4DB0"/>
    <w:rsid w:val="006A6AFD"/>
    <w:rsid w:val="006C3211"/>
    <w:rsid w:val="0070741D"/>
    <w:rsid w:val="007217E9"/>
    <w:rsid w:val="00723176"/>
    <w:rsid w:val="00736808"/>
    <w:rsid w:val="00774C40"/>
    <w:rsid w:val="007E096F"/>
    <w:rsid w:val="007E391E"/>
    <w:rsid w:val="00816B15"/>
    <w:rsid w:val="00832C41"/>
    <w:rsid w:val="00843AAE"/>
    <w:rsid w:val="0085262B"/>
    <w:rsid w:val="00876E33"/>
    <w:rsid w:val="008803EB"/>
    <w:rsid w:val="00886056"/>
    <w:rsid w:val="008E019D"/>
    <w:rsid w:val="008E031B"/>
    <w:rsid w:val="0091435D"/>
    <w:rsid w:val="00920F8B"/>
    <w:rsid w:val="00923549"/>
    <w:rsid w:val="009324D2"/>
    <w:rsid w:val="00960B3F"/>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3AD5"/>
    <w:rsid w:val="00B864C2"/>
    <w:rsid w:val="00B90592"/>
    <w:rsid w:val="00BA657E"/>
    <w:rsid w:val="00BB6011"/>
    <w:rsid w:val="00BC6FE2"/>
    <w:rsid w:val="00BE534C"/>
    <w:rsid w:val="00C102F1"/>
    <w:rsid w:val="00C80E37"/>
    <w:rsid w:val="00C849CA"/>
    <w:rsid w:val="00CD5E78"/>
    <w:rsid w:val="00CD6EC5"/>
    <w:rsid w:val="00D34CE5"/>
    <w:rsid w:val="00D405FD"/>
    <w:rsid w:val="00D42E8C"/>
    <w:rsid w:val="00D84B3B"/>
    <w:rsid w:val="00D96832"/>
    <w:rsid w:val="00DA0DD7"/>
    <w:rsid w:val="00DB34D2"/>
    <w:rsid w:val="00DB544B"/>
    <w:rsid w:val="00DB73BB"/>
    <w:rsid w:val="00DC36E7"/>
    <w:rsid w:val="00DC7A68"/>
    <w:rsid w:val="00DD6B38"/>
    <w:rsid w:val="00DF269A"/>
    <w:rsid w:val="00DF40DA"/>
    <w:rsid w:val="00E06CF5"/>
    <w:rsid w:val="00E35FDA"/>
    <w:rsid w:val="00EB19C9"/>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postępowaniu.docx</dmsv2BaseFileName>
    <dmsv2BaseDisplayName xmlns="http://schemas.microsoft.com/sharepoint/v3">Załącznik nr 2 do SWZ - Warunki udziału w postępowaniu</dmsv2BaseDisplayName>
    <dmsv2SWPP2ObjectNumber xmlns="http://schemas.microsoft.com/sharepoint/v3">POST/DYS/OLD/GZ/01731/2025                        </dmsv2SWPP2ObjectNumber>
    <dmsv2SWPP2SumMD5 xmlns="http://schemas.microsoft.com/sharepoint/v3">f071bdd7ac79029c9f02e185b787c746</dmsv2SWPP2SumMD5>
    <dmsv2BaseMoved xmlns="http://schemas.microsoft.com/sharepoint/v3">false</dmsv2BaseMoved>
    <dmsv2BaseIsSensitive xmlns="http://schemas.microsoft.com/sharepoint/v3">true</dmsv2BaseIsSensitive>
    <dmsv2SWPP2IDSWPP2 xmlns="http://schemas.microsoft.com/sharepoint/v3">679745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22358249</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00000001000700020000000000010003</dmsv2SWPP2ObjectDepartment>
    <dmsv2SWPP2ObjectName xmlns="http://schemas.microsoft.com/sharepoint/v3">Postępowanie</dmsv2SWPP2ObjectName>
    <_dlc_DocId xmlns="a19cb1c7-c5c7-46d4-85ae-d83685407bba">M37YNRNYPV7A-768091362-12337</_dlc_DocId>
    <_dlc_DocIdUrl xmlns="a19cb1c7-c5c7-46d4-85ae-d83685407bba">
      <Url>https://swpp2.dms.gkpge.pl/sites/37/_layouts/15/DocIdRedir.aspx?ID=M37YNRNYPV7A-768091362-12337</Url>
      <Description>M37YNRNYPV7A-768091362-12337</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C24C08A-4B79-4D4A-8AC2-9463795A5D69}"/>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purl.org/dc/dcmitype/"/>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schemas.microsoft.com/office/2006/documentManagement/types"/>
    <ds:schemaRef ds:uri="http://purl.org/dc/terms/"/>
    <ds:schemaRef ds:uri="http://schemas.openxmlformats.org/package/2006/metadata/core-properties"/>
    <ds:schemaRef ds:uri="e98d7501-42e4-4a2d-b641-b529e1ab1d6e"/>
    <ds:schemaRef ds:uri="http://www.w3.org/XML/1998/namespac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83A07F5D-110F-4A44-BFC0-5E1017479633}">
  <ds:schemaRefs>
    <ds:schemaRef ds:uri="http://schemas.openxmlformats.org/officeDocument/2006/bibliography"/>
  </ds:schemaRefs>
</ds:datastoreItem>
</file>

<file path=customXml/itemProps6.xml><?xml version="1.0" encoding="utf-8"?>
<ds:datastoreItem xmlns:ds="http://schemas.openxmlformats.org/officeDocument/2006/customXml" ds:itemID="{B7335B59-F3A7-4E50-AE63-06BEFD4EFCBE}"/>
</file>

<file path=docProps/app.xml><?xml version="1.0" encoding="utf-8"?>
<Properties xmlns="http://schemas.openxmlformats.org/officeDocument/2006/extended-properties" xmlns:vt="http://schemas.openxmlformats.org/officeDocument/2006/docPropsVTypes">
  <Template>Normal</Template>
  <TotalTime>88</TotalTime>
  <Pages>5</Pages>
  <Words>2967</Words>
  <Characters>17805</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20731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POST/DYS/OLD/GZ/01731/2025</dc:subject>
  <dc:creator>Kurpiewska Katarzyna [PGE S.A.]</dc:creator>
  <cp:lastModifiedBy>Jarosz Klaudia [PGE Dystr. O.Łódź]</cp:lastModifiedBy>
  <cp:revision>9</cp:revision>
  <cp:lastPrinted>2021-02-26T13:14:00Z</cp:lastPrinted>
  <dcterms:created xsi:type="dcterms:W3CDTF">2025-04-28T05:48:00Z</dcterms:created>
  <dcterms:modified xsi:type="dcterms:W3CDTF">2025-05-07T09:27:00Z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_dlc_DocIdItemGuid">
    <vt:lpwstr>e5a4ddd6-e87b-433e-8848-dc2205f9a788</vt:lpwstr>
  </property>
</Properties>
</file>